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4D2E6" w14:textId="3D3EEB40" w:rsidR="00691158" w:rsidRDefault="00691158" w:rsidP="00691158">
      <w:pPr>
        <w:jc w:val="center"/>
        <w:rPr>
          <w:b/>
          <w:bCs/>
          <w:sz w:val="30"/>
        </w:rPr>
      </w:pPr>
      <w:r>
        <w:rPr>
          <w:rFonts w:hint="eastAsia"/>
          <w:b/>
          <w:bCs/>
          <w:sz w:val="30"/>
        </w:rPr>
        <w:t>“</w:t>
      </w:r>
      <w:r w:rsidR="000B7905">
        <w:rPr>
          <w:rFonts w:hint="eastAsia"/>
          <w:b/>
          <w:bCs/>
          <w:sz w:val="30"/>
        </w:rPr>
        <w:t>201</w:t>
      </w:r>
      <w:r w:rsidR="000B7905">
        <w:rPr>
          <w:b/>
          <w:bCs/>
          <w:sz w:val="30"/>
        </w:rPr>
        <w:t>3</w:t>
      </w:r>
      <w:r>
        <w:rPr>
          <w:rFonts w:hint="eastAsia"/>
          <w:b/>
          <w:bCs/>
          <w:sz w:val="30"/>
        </w:rPr>
        <w:t>美丽邂逅”完整版抢票攻略</w:t>
      </w:r>
    </w:p>
    <w:p w14:paraId="6ACB9A7E" w14:textId="77777777" w:rsidR="00691158" w:rsidRDefault="00691158" w:rsidP="00691158"/>
    <w:p w14:paraId="1FF2C4EB" w14:textId="20312C37" w:rsidR="00691158" w:rsidRDefault="007A202C" w:rsidP="00691158">
      <w:pPr>
        <w:ind w:firstLineChars="200" w:firstLine="482"/>
        <w:rPr>
          <w:b/>
          <w:bCs/>
          <w:sz w:val="24"/>
        </w:rPr>
      </w:pPr>
      <w:r>
        <w:rPr>
          <w:rFonts w:hint="eastAsia"/>
          <w:b/>
          <w:bCs/>
          <w:sz w:val="24"/>
        </w:rPr>
        <w:t>小伙伴们</w:t>
      </w:r>
      <w:r w:rsidR="00691158">
        <w:rPr>
          <w:rFonts w:hint="eastAsia"/>
          <w:b/>
          <w:bCs/>
          <w:sz w:val="24"/>
        </w:rPr>
        <w:t>~</w:t>
      </w:r>
      <w:r w:rsidR="00691158">
        <w:rPr>
          <w:rFonts w:hint="eastAsia"/>
          <w:b/>
          <w:bCs/>
          <w:sz w:val="24"/>
        </w:rPr>
        <w:t>“</w:t>
      </w:r>
      <w:r w:rsidR="00EA7873">
        <w:rPr>
          <w:rFonts w:hint="eastAsia"/>
          <w:b/>
          <w:bCs/>
          <w:sz w:val="24"/>
        </w:rPr>
        <w:t>2013</w:t>
      </w:r>
      <w:r w:rsidR="00691158">
        <w:rPr>
          <w:rFonts w:hint="eastAsia"/>
          <w:b/>
          <w:bCs/>
          <w:sz w:val="24"/>
        </w:rPr>
        <w:t>美丽邂逅”抢票活动正式开始啦！</w:t>
      </w:r>
    </w:p>
    <w:p w14:paraId="730330C4" w14:textId="031EB4A3" w:rsidR="00674DA0" w:rsidRDefault="00A6487C" w:rsidP="00691158">
      <w:pPr>
        <w:ind w:firstLineChars="200" w:firstLine="482"/>
        <w:rPr>
          <w:sz w:val="24"/>
        </w:rPr>
      </w:pPr>
      <w:r>
        <w:rPr>
          <w:rFonts w:hint="eastAsia"/>
          <w:b/>
          <w:bCs/>
          <w:sz w:val="24"/>
        </w:rPr>
        <w:t>十年</w:t>
      </w:r>
      <w:r w:rsidR="00691158">
        <w:rPr>
          <w:rFonts w:hint="eastAsia"/>
          <w:b/>
          <w:bCs/>
          <w:sz w:val="24"/>
        </w:rPr>
        <w:t>美丽邂逅，</w:t>
      </w:r>
      <w:r w:rsidR="00902334">
        <w:rPr>
          <w:rFonts w:hint="eastAsia"/>
          <w:b/>
          <w:bCs/>
          <w:sz w:val="24"/>
        </w:rPr>
        <w:t>多少</w:t>
      </w:r>
      <w:r w:rsidR="00902334">
        <w:rPr>
          <w:b/>
          <w:bCs/>
          <w:sz w:val="24"/>
        </w:rPr>
        <w:t>浪漫遇见</w:t>
      </w:r>
      <w:r w:rsidR="00691158">
        <w:rPr>
          <w:rFonts w:hint="eastAsia"/>
          <w:b/>
          <w:bCs/>
          <w:sz w:val="24"/>
        </w:rPr>
        <w:t>。每年的</w:t>
      </w:r>
      <w:r w:rsidR="00691158">
        <w:rPr>
          <w:b/>
          <w:bCs/>
          <w:sz w:val="24"/>
        </w:rPr>
        <w:t>”</w:t>
      </w:r>
      <w:r w:rsidR="00691158">
        <w:rPr>
          <w:rFonts w:hint="eastAsia"/>
          <w:b/>
          <w:bCs/>
          <w:sz w:val="24"/>
        </w:rPr>
        <w:t>美丽邂逅</w:t>
      </w:r>
      <w:r w:rsidR="00691158">
        <w:rPr>
          <w:b/>
          <w:bCs/>
          <w:sz w:val="24"/>
        </w:rPr>
        <w:t>”</w:t>
      </w:r>
      <w:r w:rsidR="00674DA0">
        <w:rPr>
          <w:rFonts w:hint="eastAsia"/>
          <w:b/>
          <w:bCs/>
          <w:sz w:val="24"/>
        </w:rPr>
        <w:t>门</w:t>
      </w:r>
      <w:r w:rsidR="00674DA0">
        <w:rPr>
          <w:b/>
          <w:bCs/>
          <w:sz w:val="24"/>
        </w:rPr>
        <w:t>票</w:t>
      </w:r>
      <w:r w:rsidR="00674DA0">
        <w:rPr>
          <w:rFonts w:hint="eastAsia"/>
          <w:b/>
          <w:bCs/>
          <w:sz w:val="24"/>
        </w:rPr>
        <w:t>一出</w:t>
      </w:r>
      <w:r w:rsidR="00E10FBF">
        <w:rPr>
          <w:b/>
          <w:bCs/>
          <w:sz w:val="24"/>
        </w:rPr>
        <w:t>，那都</w:t>
      </w:r>
      <w:r w:rsidR="00E10FBF">
        <w:rPr>
          <w:rFonts w:hint="eastAsia"/>
          <w:b/>
          <w:bCs/>
          <w:sz w:val="24"/>
        </w:rPr>
        <w:t>一票</w:t>
      </w:r>
      <w:r w:rsidR="00E10FBF">
        <w:rPr>
          <w:b/>
          <w:bCs/>
          <w:sz w:val="24"/>
        </w:rPr>
        <w:t>难求</w:t>
      </w:r>
      <w:r w:rsidR="00691158">
        <w:rPr>
          <w:rFonts w:hint="eastAsia"/>
          <w:b/>
          <w:bCs/>
          <w:sz w:val="24"/>
        </w:rPr>
        <w:t>。</w:t>
      </w:r>
      <w:r w:rsidR="00674DA0" w:rsidRPr="00674DA0">
        <w:rPr>
          <w:rFonts w:hint="eastAsia"/>
          <w:bCs/>
          <w:sz w:val="24"/>
        </w:rPr>
        <w:t>想要</w:t>
      </w:r>
      <w:r w:rsidR="00674DA0" w:rsidRPr="00674DA0">
        <w:rPr>
          <w:bCs/>
          <w:sz w:val="24"/>
        </w:rPr>
        <w:t>抢占先机</w:t>
      </w:r>
      <w:r w:rsidR="00674DA0">
        <w:rPr>
          <w:rFonts w:hint="eastAsia"/>
          <w:sz w:val="24"/>
        </w:rPr>
        <w:t>，</w:t>
      </w:r>
      <w:r w:rsidR="00674DA0">
        <w:rPr>
          <w:sz w:val="24"/>
        </w:rPr>
        <w:t>料敌制胜，从无数的</w:t>
      </w:r>
      <w:r w:rsidR="00674DA0">
        <w:rPr>
          <w:rFonts w:hint="eastAsia"/>
          <w:sz w:val="24"/>
        </w:rPr>
        <w:t>竞争对手</w:t>
      </w:r>
      <w:r w:rsidR="00674DA0">
        <w:rPr>
          <w:sz w:val="24"/>
        </w:rPr>
        <w:t>中成功抢到一张门票，一份完善的抢票攻略当然是不可或缺啊。</w:t>
      </w:r>
    </w:p>
    <w:p w14:paraId="5CE90940" w14:textId="0B97F274" w:rsidR="00225ADA" w:rsidRDefault="00691158" w:rsidP="00691158">
      <w:pPr>
        <w:ind w:firstLineChars="200" w:firstLine="480"/>
        <w:rPr>
          <w:sz w:val="24"/>
        </w:rPr>
      </w:pPr>
      <w:r>
        <w:rPr>
          <w:rFonts w:hint="eastAsia"/>
          <w:sz w:val="24"/>
        </w:rPr>
        <w:t>为了</w:t>
      </w:r>
      <w:r w:rsidR="00674DA0">
        <w:rPr>
          <w:rFonts w:hint="eastAsia"/>
          <w:sz w:val="24"/>
        </w:rPr>
        <w:t>让</w:t>
      </w:r>
      <w:r w:rsidR="0020614F">
        <w:rPr>
          <w:rFonts w:hint="eastAsia"/>
          <w:sz w:val="24"/>
        </w:rPr>
        <w:t>更多</w:t>
      </w:r>
      <w:r w:rsidR="0020614F">
        <w:rPr>
          <w:sz w:val="24"/>
        </w:rPr>
        <w:t>同学</w:t>
      </w:r>
      <w:r w:rsidR="00902296">
        <w:rPr>
          <w:sz w:val="24"/>
        </w:rPr>
        <w:t>享受到美丽邂逅带来的</w:t>
      </w:r>
      <w:r w:rsidR="00E079FB">
        <w:rPr>
          <w:rFonts w:hint="eastAsia"/>
          <w:sz w:val="24"/>
        </w:rPr>
        <w:t>幸福</w:t>
      </w:r>
      <w:r w:rsidR="00E079FB">
        <w:rPr>
          <w:sz w:val="24"/>
        </w:rPr>
        <w:t>与浪漫</w:t>
      </w:r>
      <w:r>
        <w:rPr>
          <w:rFonts w:hint="eastAsia"/>
          <w:sz w:val="24"/>
        </w:rPr>
        <w:t>，</w:t>
      </w:r>
      <w:r w:rsidR="00763ABD">
        <w:rPr>
          <w:sz w:val="24"/>
        </w:rPr>
        <w:t>让</w:t>
      </w:r>
      <w:r w:rsidR="00763ABD">
        <w:rPr>
          <w:rFonts w:hint="eastAsia"/>
          <w:sz w:val="24"/>
        </w:rPr>
        <w:t>大家</w:t>
      </w:r>
      <w:r w:rsidR="00763ABD">
        <w:rPr>
          <w:sz w:val="24"/>
        </w:rPr>
        <w:t>更加了解今年的抢票模式，</w:t>
      </w:r>
      <w:r>
        <w:rPr>
          <w:rFonts w:hint="eastAsia"/>
          <w:sz w:val="24"/>
        </w:rPr>
        <w:t>更快捷地参与抢票，</w:t>
      </w:r>
      <w:r w:rsidR="00763ABD">
        <w:rPr>
          <w:rFonts w:hint="eastAsia"/>
          <w:sz w:val="24"/>
        </w:rPr>
        <w:t>我和</w:t>
      </w:r>
      <w:r w:rsidR="00763ABD">
        <w:rPr>
          <w:sz w:val="24"/>
        </w:rPr>
        <w:t>我的小伙伴们特地</w:t>
      </w:r>
      <w:r>
        <w:rPr>
          <w:rFonts w:hint="eastAsia"/>
          <w:sz w:val="24"/>
        </w:rPr>
        <w:t>特整理了</w:t>
      </w:r>
      <w:r w:rsidR="000435CC">
        <w:rPr>
          <w:rFonts w:hint="eastAsia"/>
          <w:sz w:val="24"/>
        </w:rPr>
        <w:t>一下</w:t>
      </w:r>
      <w:r>
        <w:rPr>
          <w:rFonts w:hint="eastAsia"/>
          <w:sz w:val="24"/>
        </w:rPr>
        <w:t>今年</w:t>
      </w:r>
      <w:r w:rsidR="000435CC">
        <w:rPr>
          <w:rFonts w:hint="eastAsia"/>
          <w:sz w:val="24"/>
        </w:rPr>
        <w:t>所有平台</w:t>
      </w:r>
      <w:r w:rsidR="000435CC">
        <w:rPr>
          <w:sz w:val="24"/>
        </w:rPr>
        <w:t>的</w:t>
      </w:r>
      <w:r w:rsidR="00F44811">
        <w:rPr>
          <w:rFonts w:hint="eastAsia"/>
          <w:sz w:val="24"/>
        </w:rPr>
        <w:t>抢票攻略供大伙</w:t>
      </w:r>
      <w:r w:rsidR="00F44811">
        <w:rPr>
          <w:sz w:val="24"/>
        </w:rPr>
        <w:t>参考</w:t>
      </w:r>
      <w:r w:rsidR="00225ADA">
        <w:rPr>
          <w:rFonts w:hint="eastAsia"/>
          <w:sz w:val="24"/>
        </w:rPr>
        <w:t>参考。</w:t>
      </w:r>
    </w:p>
    <w:p w14:paraId="5D28826D" w14:textId="03EDC8CD" w:rsidR="00691158" w:rsidRDefault="00691158" w:rsidP="00797905">
      <w:pPr>
        <w:ind w:firstLineChars="200" w:firstLine="480"/>
        <w:rPr>
          <w:sz w:val="24"/>
        </w:rPr>
      </w:pPr>
      <w:r>
        <w:rPr>
          <w:rFonts w:hint="eastAsia"/>
          <w:sz w:val="24"/>
        </w:rPr>
        <w:t>大家一定要认真仔细滴看完，然后</w:t>
      </w:r>
      <w:r w:rsidR="00225ADA">
        <w:rPr>
          <w:rFonts w:hint="eastAsia"/>
          <w:sz w:val="24"/>
        </w:rPr>
        <w:t>因地制宜</w:t>
      </w:r>
      <w:r>
        <w:rPr>
          <w:rFonts w:hint="eastAsia"/>
          <w:sz w:val="24"/>
        </w:rPr>
        <w:t>，</w:t>
      </w:r>
      <w:r w:rsidR="00225ADA">
        <w:rPr>
          <w:rFonts w:hint="eastAsia"/>
          <w:sz w:val="24"/>
        </w:rPr>
        <w:t>找寻最适合</w:t>
      </w:r>
      <w:r w:rsidR="00225ADA">
        <w:rPr>
          <w:sz w:val="24"/>
        </w:rPr>
        <w:t>自己的方法</w:t>
      </w:r>
      <w:r>
        <w:rPr>
          <w:rFonts w:hint="eastAsia"/>
          <w:sz w:val="24"/>
        </w:rPr>
        <w:t>，</w:t>
      </w:r>
      <w:r w:rsidR="00225ADA">
        <w:rPr>
          <w:rFonts w:hint="eastAsia"/>
          <w:sz w:val="24"/>
        </w:rPr>
        <w:t>或是</w:t>
      </w:r>
      <w:r w:rsidR="00452EEC">
        <w:rPr>
          <w:sz w:val="24"/>
        </w:rPr>
        <w:t>多准备几招后手，</w:t>
      </w:r>
      <w:r w:rsidR="00452EEC">
        <w:rPr>
          <w:rFonts w:hint="eastAsia"/>
          <w:sz w:val="24"/>
        </w:rPr>
        <w:t>以便</w:t>
      </w:r>
      <w:r w:rsidR="00452EEC">
        <w:rPr>
          <w:sz w:val="24"/>
        </w:rPr>
        <w:t>在即将到来的抢票高峰期出奇制胜！</w:t>
      </w:r>
      <w:r w:rsidR="00452EEC">
        <w:rPr>
          <w:sz w:val="24"/>
        </w:rPr>
        <w:t xml:space="preserve"> </w:t>
      </w:r>
    </w:p>
    <w:p w14:paraId="72EAE512" w14:textId="77777777" w:rsidR="008D12E4" w:rsidRDefault="008D12E4" w:rsidP="00797905">
      <w:pPr>
        <w:ind w:firstLineChars="200" w:firstLine="480"/>
        <w:rPr>
          <w:sz w:val="24"/>
        </w:rPr>
      </w:pPr>
    </w:p>
    <w:p w14:paraId="3862D4D5" w14:textId="77777777" w:rsidR="008D12E4" w:rsidRPr="008D12E4" w:rsidRDefault="008D12E4" w:rsidP="00797905">
      <w:pPr>
        <w:ind w:firstLineChars="200" w:firstLine="480"/>
        <w:rPr>
          <w:sz w:val="24"/>
        </w:rPr>
      </w:pPr>
    </w:p>
    <w:p w14:paraId="762071AD" w14:textId="6DA95D1C" w:rsidR="00691158" w:rsidRDefault="00691158" w:rsidP="00691158">
      <w:pPr>
        <w:jc w:val="left"/>
        <w:rPr>
          <w:sz w:val="24"/>
        </w:rPr>
      </w:pPr>
      <w:r>
        <w:rPr>
          <w:rFonts w:hint="eastAsia"/>
          <w:sz w:val="24"/>
        </w:rPr>
        <w:t xml:space="preserve">    </w:t>
      </w:r>
      <w:r>
        <w:rPr>
          <w:rFonts w:hint="eastAsia"/>
          <w:sz w:val="24"/>
        </w:rPr>
        <w:t>本次</w:t>
      </w:r>
      <w:r w:rsidR="008749D7">
        <w:rPr>
          <w:rFonts w:hint="eastAsia"/>
          <w:sz w:val="24"/>
        </w:rPr>
        <w:t>2013</w:t>
      </w:r>
      <w:r>
        <w:rPr>
          <w:rFonts w:hint="eastAsia"/>
          <w:sz w:val="24"/>
        </w:rPr>
        <w:t>美丽邂逅抢票活动分为</w:t>
      </w:r>
      <w:r w:rsidRPr="00222684">
        <w:rPr>
          <w:rFonts w:hint="eastAsia"/>
          <w:b/>
          <w:bCs/>
          <w:sz w:val="24"/>
        </w:rPr>
        <w:t>网络抢票</w:t>
      </w:r>
      <w:r>
        <w:rPr>
          <w:rFonts w:hint="eastAsia"/>
          <w:sz w:val="24"/>
        </w:rPr>
        <w:t>和</w:t>
      </w:r>
      <w:r w:rsidRPr="00222684">
        <w:rPr>
          <w:rFonts w:hint="eastAsia"/>
          <w:b/>
          <w:bCs/>
          <w:sz w:val="24"/>
        </w:rPr>
        <w:t>现场发票</w:t>
      </w:r>
      <w:r w:rsidR="00F8455F">
        <w:rPr>
          <w:rFonts w:hint="eastAsia"/>
          <w:sz w:val="24"/>
        </w:rPr>
        <w:t>，本篇抢票攻略主要针对六</w:t>
      </w:r>
      <w:r>
        <w:rPr>
          <w:rFonts w:hint="eastAsia"/>
          <w:sz w:val="24"/>
        </w:rPr>
        <w:t>大网络平台的抢票方式，分别为</w:t>
      </w:r>
      <w:r w:rsidRPr="00A3126F">
        <w:rPr>
          <w:rFonts w:hint="eastAsia"/>
          <w:b/>
          <w:sz w:val="24"/>
        </w:rPr>
        <w:t>人人网</w:t>
      </w:r>
      <w:r>
        <w:rPr>
          <w:rFonts w:hint="eastAsia"/>
          <w:sz w:val="24"/>
        </w:rPr>
        <w:t>、</w:t>
      </w:r>
      <w:r w:rsidRPr="00A3126F">
        <w:rPr>
          <w:rFonts w:hint="eastAsia"/>
          <w:b/>
          <w:sz w:val="24"/>
        </w:rPr>
        <w:t>新浪微博</w:t>
      </w:r>
      <w:r>
        <w:rPr>
          <w:rFonts w:hint="eastAsia"/>
          <w:sz w:val="24"/>
        </w:rPr>
        <w:t>、</w:t>
      </w:r>
      <w:r w:rsidR="004D6277" w:rsidRPr="00A3126F">
        <w:rPr>
          <w:rFonts w:hint="eastAsia"/>
          <w:b/>
          <w:sz w:val="24"/>
        </w:rPr>
        <w:t>瀚海星云</w:t>
      </w:r>
      <w:r w:rsidR="004D6277" w:rsidRPr="00A3126F">
        <w:rPr>
          <w:rFonts w:hint="eastAsia"/>
          <w:b/>
          <w:sz w:val="24"/>
        </w:rPr>
        <w:t xml:space="preserve">BBS </w:t>
      </w:r>
      <w:r w:rsidR="004D6277">
        <w:rPr>
          <w:rFonts w:hint="eastAsia"/>
          <w:sz w:val="24"/>
        </w:rPr>
        <w:t>、</w:t>
      </w:r>
      <w:r w:rsidRPr="00A3126F">
        <w:rPr>
          <w:rFonts w:hint="eastAsia"/>
          <w:b/>
          <w:sz w:val="24"/>
        </w:rPr>
        <w:t>“</w:t>
      </w:r>
      <w:r w:rsidR="004D6277" w:rsidRPr="00A3126F">
        <w:rPr>
          <w:rFonts w:hint="eastAsia"/>
          <w:b/>
          <w:sz w:val="24"/>
        </w:rPr>
        <w:t>2013</w:t>
      </w:r>
      <w:r w:rsidR="00C57A61" w:rsidRPr="00A3126F">
        <w:rPr>
          <w:rFonts w:hint="eastAsia"/>
          <w:b/>
          <w:sz w:val="24"/>
        </w:rPr>
        <w:t>美丽邂逅”专属抢票平台</w:t>
      </w:r>
      <w:r w:rsidR="00C57A61">
        <w:rPr>
          <w:rFonts w:hint="eastAsia"/>
          <w:sz w:val="24"/>
        </w:rPr>
        <w:t>、</w:t>
      </w:r>
      <w:r w:rsidR="004D6277" w:rsidRPr="00A3126F">
        <w:rPr>
          <w:rFonts w:hint="eastAsia"/>
          <w:b/>
          <w:sz w:val="24"/>
        </w:rPr>
        <w:t>手机微信平台</w:t>
      </w:r>
      <w:r w:rsidR="00C57A61">
        <w:rPr>
          <w:rFonts w:hint="eastAsia"/>
          <w:sz w:val="24"/>
        </w:rPr>
        <w:t>以及</w:t>
      </w:r>
      <w:r w:rsidR="00C57A61" w:rsidRPr="00A3126F">
        <w:rPr>
          <w:b/>
          <w:sz w:val="24"/>
        </w:rPr>
        <w:t>中国科大权益信息平台</w:t>
      </w:r>
      <w:r w:rsidR="0085347A">
        <w:rPr>
          <w:rFonts w:hint="eastAsia"/>
          <w:sz w:val="24"/>
        </w:rPr>
        <w:t>。我们为大家在这六</w:t>
      </w:r>
      <w:r>
        <w:rPr>
          <w:rFonts w:hint="eastAsia"/>
          <w:sz w:val="24"/>
        </w:rPr>
        <w:t>个平台上设计了丰富的抢票参与形式，下面就让我们逐一展开吧</w:t>
      </w:r>
      <w:r>
        <w:rPr>
          <w:rFonts w:hint="eastAsia"/>
          <w:sz w:val="24"/>
        </w:rPr>
        <w:t>~</w:t>
      </w:r>
    </w:p>
    <w:p w14:paraId="55B5F122" w14:textId="77777777" w:rsidR="00691158" w:rsidRDefault="00691158" w:rsidP="00691158">
      <w:pPr>
        <w:jc w:val="left"/>
        <w:rPr>
          <w:b/>
          <w:bCs/>
          <w:sz w:val="24"/>
        </w:rPr>
      </w:pPr>
      <w:r>
        <w:rPr>
          <w:noProof/>
        </w:rPr>
        <mc:AlternateContent>
          <mc:Choice Requires="wps">
            <w:drawing>
              <wp:anchor distT="0" distB="0" distL="114300" distR="114300" simplePos="0" relativeHeight="251660288" behindDoc="0" locked="0" layoutInCell="1" allowOverlap="1" wp14:anchorId="18DFB4D5" wp14:editId="59290C72">
                <wp:simplePos x="0" y="0"/>
                <wp:positionH relativeFrom="column">
                  <wp:posOffset>-39370</wp:posOffset>
                </wp:positionH>
                <wp:positionV relativeFrom="paragraph">
                  <wp:posOffset>144780</wp:posOffset>
                </wp:positionV>
                <wp:extent cx="5305425" cy="635"/>
                <wp:effectExtent l="8255" t="13335" r="10795" b="508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5425" cy="635"/>
                        </a:xfrm>
                        <a:prstGeom prst="line">
                          <a:avLst/>
                        </a:prstGeom>
                        <a:noFill/>
                        <a:ln w="9525" cap="flat" cmpd="sng">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6BA5A" id="直接连接符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11.4pt" to="414.6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">
                <v:stroke dashstyle="1 1"/>
              </v:line>
            </w:pict>
          </mc:Fallback>
        </mc:AlternateContent>
      </w:r>
    </w:p>
    <w:p w14:paraId="3FF085C9" w14:textId="77777777" w:rsidR="00691158" w:rsidRDefault="00691158" w:rsidP="00691158">
      <w:pPr>
        <w:jc w:val="left"/>
        <w:rPr>
          <w:b/>
          <w:bCs/>
          <w:sz w:val="24"/>
        </w:rPr>
      </w:pPr>
    </w:p>
    <w:p w14:paraId="09494118" w14:textId="77777777" w:rsidR="00691158" w:rsidRDefault="00691158" w:rsidP="00691158">
      <w:pPr>
        <w:numPr>
          <w:ilvl w:val="0"/>
          <w:numId w:val="7"/>
        </w:numPr>
        <w:jc w:val="left"/>
        <w:rPr>
          <w:b/>
          <w:bCs/>
          <w:sz w:val="24"/>
        </w:rPr>
      </w:pPr>
      <w:r>
        <w:rPr>
          <w:rFonts w:hint="eastAsia"/>
          <w:b/>
          <w:bCs/>
          <w:sz w:val="24"/>
        </w:rPr>
        <w:t>人人网攻略</w:t>
      </w:r>
    </w:p>
    <w:p w14:paraId="5A52FDB9" w14:textId="6A8939C5" w:rsidR="00691158" w:rsidRDefault="00563602" w:rsidP="00563602">
      <w:pPr>
        <w:ind w:right="480" w:firstLineChars="1400" w:firstLine="3360"/>
        <w:rPr>
          <w:b/>
          <w:bCs/>
          <w:sz w:val="24"/>
        </w:rPr>
      </w:pPr>
      <w:r>
        <w:rPr>
          <w:noProof/>
          <w:sz w:val="24"/>
        </w:rPr>
        <w:drawing>
          <wp:inline distT="0" distB="0" distL="0" distR="0" wp14:anchorId="2D7A30BB" wp14:editId="4D537A74">
            <wp:extent cx="657225" cy="460057"/>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人人.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7621" cy="488334"/>
                    </a:xfrm>
                    <a:prstGeom prst="rect">
                      <a:avLst/>
                    </a:prstGeom>
                  </pic:spPr>
                </pic:pic>
              </a:graphicData>
            </a:graphic>
          </wp:inline>
        </w:drawing>
      </w:r>
    </w:p>
    <w:p w14:paraId="3CDC9167" w14:textId="77777777" w:rsidR="00691158" w:rsidRDefault="00691158" w:rsidP="00691158">
      <w:pPr>
        <w:jc w:val="left"/>
        <w:rPr>
          <w:b/>
          <w:bCs/>
          <w:sz w:val="24"/>
        </w:rPr>
      </w:pPr>
      <w:r>
        <w:rPr>
          <w:rFonts w:hint="eastAsia"/>
          <w:b/>
          <w:bCs/>
          <w:sz w:val="24"/>
        </w:rPr>
        <w:t>Step1</w:t>
      </w:r>
    </w:p>
    <w:p w14:paraId="20E6814B" w14:textId="77777777" w:rsidR="00DB4FD7" w:rsidRDefault="00DB4FD7" w:rsidP="00DB4FD7">
      <w:pPr>
        <w:ind w:firstLineChars="200" w:firstLine="480"/>
        <w:jc w:val="left"/>
        <w:rPr>
          <w:sz w:val="24"/>
        </w:rPr>
      </w:pPr>
      <w:r>
        <w:rPr>
          <w:rFonts w:hint="eastAsia"/>
          <w:sz w:val="24"/>
        </w:rPr>
        <w:t>请人人网用户首先关注“科小研”公共主页，这是我们每天发布美丽邂逅第一手抢票咨询的平台哦</w:t>
      </w:r>
      <w:r>
        <w:rPr>
          <w:rFonts w:hint="eastAsia"/>
          <w:sz w:val="24"/>
        </w:rPr>
        <w:t>~</w:t>
      </w:r>
    </w:p>
    <w:p w14:paraId="2DFE1897" w14:textId="414FB533" w:rsidR="00E4727B" w:rsidRDefault="00DB4FD7" w:rsidP="00563602">
      <w:pPr>
        <w:ind w:firstLineChars="200" w:firstLine="480"/>
        <w:jc w:val="left"/>
        <w:rPr>
          <w:sz w:val="24"/>
        </w:rPr>
      </w:pPr>
      <w:r>
        <w:rPr>
          <w:rFonts w:hint="eastAsia"/>
          <w:sz w:val="24"/>
        </w:rPr>
        <w:t>活动时间从</w:t>
      </w:r>
      <w:r>
        <w:rPr>
          <w:rFonts w:hint="eastAsia"/>
          <w:sz w:val="24"/>
        </w:rPr>
        <w:t>10</w:t>
      </w:r>
      <w:r>
        <w:rPr>
          <w:rFonts w:hint="eastAsia"/>
          <w:sz w:val="24"/>
        </w:rPr>
        <w:t>月</w:t>
      </w:r>
      <w:r>
        <w:rPr>
          <w:rFonts w:hint="eastAsia"/>
          <w:sz w:val="24"/>
        </w:rPr>
        <w:t>27</w:t>
      </w:r>
      <w:r>
        <w:rPr>
          <w:rFonts w:hint="eastAsia"/>
          <w:sz w:val="24"/>
        </w:rPr>
        <w:t>日一直延续到</w:t>
      </w:r>
      <w:r>
        <w:rPr>
          <w:rFonts w:hint="eastAsia"/>
          <w:sz w:val="24"/>
        </w:rPr>
        <w:t>11</w:t>
      </w:r>
      <w:r>
        <w:rPr>
          <w:rFonts w:hint="eastAsia"/>
          <w:sz w:val="24"/>
        </w:rPr>
        <w:t>月</w:t>
      </w:r>
      <w:r>
        <w:rPr>
          <w:rFonts w:hint="eastAsia"/>
          <w:sz w:val="24"/>
        </w:rPr>
        <w:t>5</w:t>
      </w:r>
      <w:r>
        <w:rPr>
          <w:rFonts w:hint="eastAsia"/>
          <w:sz w:val="24"/>
        </w:rPr>
        <w:t>日，预计共送出</w:t>
      </w:r>
      <w:r>
        <w:rPr>
          <w:rFonts w:hint="eastAsia"/>
          <w:sz w:val="24"/>
        </w:rPr>
        <w:t>60</w:t>
      </w:r>
      <w:r>
        <w:rPr>
          <w:rFonts w:hint="eastAsia"/>
          <w:sz w:val="24"/>
        </w:rPr>
        <w:t>张门票</w:t>
      </w:r>
      <w:r>
        <w:rPr>
          <w:rFonts w:hint="eastAsia"/>
          <w:sz w:val="24"/>
        </w:rPr>
        <w:t xml:space="preserve">~ </w:t>
      </w:r>
      <w:r>
        <w:rPr>
          <w:rFonts w:hint="eastAsia"/>
          <w:sz w:val="24"/>
        </w:rPr>
        <w:t>并通过五大主题呈现给大家，让你有更多的机会参与到抢票中来！</w:t>
      </w:r>
    </w:p>
    <w:p w14:paraId="413E51C6" w14:textId="77777777" w:rsidR="00691158" w:rsidRDefault="00691158" w:rsidP="00691158">
      <w:pPr>
        <w:jc w:val="left"/>
        <w:rPr>
          <w:sz w:val="24"/>
        </w:rPr>
      </w:pPr>
      <w:r>
        <w:rPr>
          <w:rFonts w:hint="eastAsia"/>
          <w:b/>
          <w:bCs/>
          <w:sz w:val="24"/>
        </w:rPr>
        <w:t>Step2</w:t>
      </w:r>
      <w:r>
        <w:rPr>
          <w:rFonts w:hint="eastAsia"/>
          <w:sz w:val="24"/>
        </w:rPr>
        <w:t xml:space="preserve"> </w:t>
      </w:r>
    </w:p>
    <w:p w14:paraId="42C4E411" w14:textId="77777777" w:rsidR="007D0C20" w:rsidRDefault="007D0C20" w:rsidP="007D0C20">
      <w:pPr>
        <w:jc w:val="left"/>
        <w:rPr>
          <w:sz w:val="24"/>
        </w:rPr>
      </w:pPr>
      <w:r>
        <w:rPr>
          <w:rFonts w:hint="eastAsia"/>
          <w:sz w:val="24"/>
        </w:rPr>
        <w:t>五大主题活动具体参与方式：</w:t>
      </w:r>
    </w:p>
    <w:p w14:paraId="166E25A3" w14:textId="77777777" w:rsidR="007D0C20" w:rsidRDefault="007D0C20" w:rsidP="007D0C20">
      <w:pPr>
        <w:jc w:val="left"/>
        <w:rPr>
          <w:sz w:val="24"/>
        </w:rPr>
      </w:pPr>
      <w:r>
        <w:rPr>
          <w:rFonts w:hint="eastAsia"/>
          <w:sz w:val="24"/>
        </w:rPr>
        <w:t>主题一：【</w:t>
      </w:r>
      <w:r>
        <w:rPr>
          <w:rFonts w:hint="eastAsia"/>
          <w:sz w:val="24"/>
        </w:rPr>
        <w:t>2013</w:t>
      </w:r>
      <w:r>
        <w:rPr>
          <w:rFonts w:hint="eastAsia"/>
          <w:sz w:val="24"/>
        </w:rPr>
        <w:t>美丽邂逅</w:t>
      </w:r>
      <w:r>
        <w:rPr>
          <w:rFonts w:hint="eastAsia"/>
          <w:sz w:val="24"/>
        </w:rPr>
        <w:t>------</w:t>
      </w:r>
      <w:r>
        <w:rPr>
          <w:rFonts w:hint="eastAsia"/>
          <w:sz w:val="24"/>
        </w:rPr>
        <w:t>忆往惜今】</w:t>
      </w:r>
    </w:p>
    <w:p w14:paraId="1AA6A04E" w14:textId="77777777" w:rsidR="007D0C20" w:rsidRDefault="007D0C20" w:rsidP="007D0C20">
      <w:pPr>
        <w:jc w:val="left"/>
        <w:rPr>
          <w:sz w:val="24"/>
        </w:rPr>
      </w:pPr>
      <w:r>
        <w:rPr>
          <w:rFonts w:hint="eastAsia"/>
          <w:sz w:val="24"/>
        </w:rPr>
        <w:t>活动形式：主页君将会发布精选去年美丽邂逅活动的现场照片以及活动介绍，我们会从参与评论和转发的同学中选取评论数和转发数最多的</w:t>
      </w:r>
      <w:r>
        <w:rPr>
          <w:rFonts w:hint="eastAsia"/>
          <w:sz w:val="24"/>
        </w:rPr>
        <w:t>10</w:t>
      </w:r>
      <w:r>
        <w:rPr>
          <w:rFonts w:hint="eastAsia"/>
          <w:sz w:val="24"/>
        </w:rPr>
        <w:t>位，赠送</w:t>
      </w:r>
      <w:r>
        <w:rPr>
          <w:rFonts w:hint="eastAsia"/>
          <w:sz w:val="24"/>
        </w:rPr>
        <w:t>2013</w:t>
      </w:r>
      <w:r>
        <w:rPr>
          <w:rFonts w:hint="eastAsia"/>
          <w:sz w:val="24"/>
        </w:rPr>
        <w:t>美丽邂逅门票。</w:t>
      </w:r>
    </w:p>
    <w:p w14:paraId="05608BC2" w14:textId="77777777" w:rsidR="007D0C20" w:rsidRDefault="007D0C20" w:rsidP="007D0C20">
      <w:pPr>
        <w:jc w:val="left"/>
        <w:rPr>
          <w:sz w:val="24"/>
        </w:rPr>
      </w:pPr>
      <w:r>
        <w:rPr>
          <w:rFonts w:hint="eastAsia"/>
          <w:sz w:val="24"/>
        </w:rPr>
        <w:t>活动时间：</w:t>
      </w:r>
      <w:r>
        <w:rPr>
          <w:rFonts w:hint="eastAsia"/>
          <w:sz w:val="24"/>
        </w:rPr>
        <w:t>10</w:t>
      </w:r>
      <w:r>
        <w:rPr>
          <w:rFonts w:hint="eastAsia"/>
          <w:sz w:val="24"/>
        </w:rPr>
        <w:t>月</w:t>
      </w:r>
      <w:r>
        <w:rPr>
          <w:rFonts w:hint="eastAsia"/>
          <w:sz w:val="24"/>
        </w:rPr>
        <w:t>27</w:t>
      </w:r>
      <w:r>
        <w:rPr>
          <w:rFonts w:hint="eastAsia"/>
          <w:sz w:val="24"/>
        </w:rPr>
        <w:t>日</w:t>
      </w:r>
      <w:r>
        <w:rPr>
          <w:rFonts w:hint="eastAsia"/>
          <w:sz w:val="24"/>
        </w:rPr>
        <w:t>-10</w:t>
      </w:r>
      <w:r>
        <w:rPr>
          <w:rFonts w:hint="eastAsia"/>
          <w:sz w:val="24"/>
        </w:rPr>
        <w:t>月</w:t>
      </w:r>
      <w:r>
        <w:rPr>
          <w:rFonts w:hint="eastAsia"/>
          <w:sz w:val="24"/>
        </w:rPr>
        <w:t>28</w:t>
      </w:r>
      <w:r>
        <w:rPr>
          <w:rFonts w:hint="eastAsia"/>
          <w:sz w:val="24"/>
        </w:rPr>
        <w:t>日</w:t>
      </w:r>
    </w:p>
    <w:p w14:paraId="63DE4686" w14:textId="77777777" w:rsidR="007D0C20" w:rsidRDefault="007D0C20" w:rsidP="007D0C20">
      <w:pPr>
        <w:jc w:val="left"/>
        <w:rPr>
          <w:sz w:val="24"/>
        </w:rPr>
      </w:pPr>
      <w:r>
        <w:rPr>
          <w:rFonts w:hint="eastAsia"/>
          <w:sz w:val="24"/>
        </w:rPr>
        <w:t>主题二：【</w:t>
      </w:r>
      <w:r>
        <w:rPr>
          <w:rFonts w:hint="eastAsia"/>
          <w:sz w:val="24"/>
        </w:rPr>
        <w:t>2013</w:t>
      </w:r>
      <w:r>
        <w:rPr>
          <w:rFonts w:hint="eastAsia"/>
          <w:sz w:val="24"/>
        </w:rPr>
        <w:t>美丽邂逅</w:t>
      </w:r>
      <w:r>
        <w:rPr>
          <w:rFonts w:hint="eastAsia"/>
          <w:sz w:val="24"/>
        </w:rPr>
        <w:t>-----@TA</w:t>
      </w:r>
      <w:r>
        <w:rPr>
          <w:rFonts w:hint="eastAsia"/>
          <w:sz w:val="24"/>
        </w:rPr>
        <w:t>来参加】</w:t>
      </w:r>
    </w:p>
    <w:p w14:paraId="61447398" w14:textId="77777777" w:rsidR="007D0C20" w:rsidRDefault="007D0C20" w:rsidP="007D0C20">
      <w:pPr>
        <w:jc w:val="left"/>
        <w:rPr>
          <w:sz w:val="24"/>
        </w:rPr>
      </w:pPr>
      <w:r>
        <w:rPr>
          <w:rFonts w:hint="eastAsia"/>
          <w:sz w:val="24"/>
        </w:rPr>
        <w:t>活动形式：在该主题帖下留言回复，</w:t>
      </w:r>
      <w:r>
        <w:rPr>
          <w:rFonts w:hint="eastAsia"/>
          <w:sz w:val="24"/>
        </w:rPr>
        <w:t>@</w:t>
      </w:r>
      <w:r>
        <w:rPr>
          <w:rFonts w:hint="eastAsia"/>
          <w:sz w:val="24"/>
        </w:rPr>
        <w:t>你的三位单身好友（男女皆可）来参加美丽邂逅，我们会从参加活动的所有同学中抽出</w:t>
      </w:r>
      <w:r>
        <w:rPr>
          <w:rFonts w:hint="eastAsia"/>
          <w:sz w:val="24"/>
        </w:rPr>
        <w:t>15</w:t>
      </w:r>
      <w:r>
        <w:rPr>
          <w:rFonts w:hint="eastAsia"/>
          <w:sz w:val="24"/>
        </w:rPr>
        <w:t>位，赠送</w:t>
      </w:r>
      <w:r>
        <w:rPr>
          <w:rFonts w:hint="eastAsia"/>
          <w:sz w:val="24"/>
        </w:rPr>
        <w:t>2013</w:t>
      </w:r>
      <w:r>
        <w:rPr>
          <w:rFonts w:hint="eastAsia"/>
          <w:sz w:val="24"/>
        </w:rPr>
        <w:t>美丽邂逅门票，可以帮单身好友抢票哦。</w:t>
      </w:r>
    </w:p>
    <w:p w14:paraId="1A138429" w14:textId="77777777" w:rsidR="007D0C20" w:rsidRDefault="007D0C20" w:rsidP="007D0C20">
      <w:pPr>
        <w:jc w:val="left"/>
        <w:rPr>
          <w:sz w:val="24"/>
        </w:rPr>
      </w:pPr>
      <w:r>
        <w:rPr>
          <w:rFonts w:hint="eastAsia"/>
          <w:sz w:val="24"/>
        </w:rPr>
        <w:t>活动时间：</w:t>
      </w:r>
      <w:r>
        <w:rPr>
          <w:rFonts w:hint="eastAsia"/>
          <w:sz w:val="24"/>
        </w:rPr>
        <w:t>10</w:t>
      </w:r>
      <w:r>
        <w:rPr>
          <w:rFonts w:hint="eastAsia"/>
          <w:sz w:val="24"/>
        </w:rPr>
        <w:t>月</w:t>
      </w:r>
      <w:r>
        <w:rPr>
          <w:rFonts w:hint="eastAsia"/>
          <w:sz w:val="24"/>
        </w:rPr>
        <w:t>29</w:t>
      </w:r>
      <w:r>
        <w:rPr>
          <w:rFonts w:hint="eastAsia"/>
          <w:sz w:val="24"/>
        </w:rPr>
        <w:t>日</w:t>
      </w:r>
      <w:r>
        <w:rPr>
          <w:rFonts w:hint="eastAsia"/>
          <w:sz w:val="24"/>
        </w:rPr>
        <w:t>-10</w:t>
      </w:r>
      <w:r>
        <w:rPr>
          <w:rFonts w:hint="eastAsia"/>
          <w:sz w:val="24"/>
        </w:rPr>
        <w:t>月</w:t>
      </w:r>
      <w:r>
        <w:rPr>
          <w:rFonts w:hint="eastAsia"/>
          <w:sz w:val="24"/>
        </w:rPr>
        <w:t>30</w:t>
      </w:r>
      <w:r>
        <w:rPr>
          <w:rFonts w:hint="eastAsia"/>
          <w:sz w:val="24"/>
        </w:rPr>
        <w:t>日</w:t>
      </w:r>
    </w:p>
    <w:p w14:paraId="79C1C89F" w14:textId="77777777" w:rsidR="007D0C20" w:rsidRDefault="007D0C20" w:rsidP="007D0C20">
      <w:pPr>
        <w:jc w:val="left"/>
        <w:rPr>
          <w:sz w:val="24"/>
        </w:rPr>
      </w:pPr>
      <w:r>
        <w:rPr>
          <w:rFonts w:hint="eastAsia"/>
          <w:sz w:val="24"/>
        </w:rPr>
        <w:t>主题三：【</w:t>
      </w:r>
      <w:r>
        <w:rPr>
          <w:rFonts w:hint="eastAsia"/>
          <w:sz w:val="24"/>
        </w:rPr>
        <w:t>2013</w:t>
      </w:r>
      <w:r>
        <w:rPr>
          <w:rFonts w:hint="eastAsia"/>
          <w:sz w:val="24"/>
        </w:rPr>
        <w:t>美丽邂逅</w:t>
      </w:r>
      <w:r>
        <w:rPr>
          <w:rFonts w:hint="eastAsia"/>
          <w:sz w:val="24"/>
        </w:rPr>
        <w:t>-----</w:t>
      </w:r>
      <w:r>
        <w:rPr>
          <w:rFonts w:hint="eastAsia"/>
          <w:sz w:val="24"/>
        </w:rPr>
        <w:t>参与嘉宾抢先看】</w:t>
      </w:r>
    </w:p>
    <w:p w14:paraId="1A3A70A7" w14:textId="77777777" w:rsidR="007D0C20" w:rsidRDefault="007D0C20" w:rsidP="007D0C20">
      <w:pPr>
        <w:jc w:val="left"/>
        <w:rPr>
          <w:sz w:val="24"/>
        </w:rPr>
      </w:pPr>
      <w:r>
        <w:rPr>
          <w:rFonts w:hint="eastAsia"/>
          <w:sz w:val="24"/>
        </w:rPr>
        <w:t>活动形式：发布参与敢爱·敢</w:t>
      </w:r>
      <w:r>
        <w:rPr>
          <w:rFonts w:hint="eastAsia"/>
          <w:sz w:val="24"/>
        </w:rPr>
        <w:t>SHOW</w:t>
      </w:r>
      <w:r>
        <w:rPr>
          <w:rFonts w:hint="eastAsia"/>
          <w:sz w:val="24"/>
        </w:rPr>
        <w:t>环节嘉宾的资料和宣传，我们会从参与评</w:t>
      </w:r>
      <w:r>
        <w:rPr>
          <w:rFonts w:hint="eastAsia"/>
          <w:sz w:val="24"/>
        </w:rPr>
        <w:lastRenderedPageBreak/>
        <w:t>论和转发的同学中抽出</w:t>
      </w:r>
      <w:r>
        <w:rPr>
          <w:rFonts w:hint="eastAsia"/>
          <w:sz w:val="24"/>
        </w:rPr>
        <w:t>15</w:t>
      </w:r>
      <w:r>
        <w:rPr>
          <w:rFonts w:hint="eastAsia"/>
          <w:sz w:val="24"/>
        </w:rPr>
        <w:t>位，赠送</w:t>
      </w:r>
      <w:r>
        <w:rPr>
          <w:rFonts w:hint="eastAsia"/>
          <w:sz w:val="24"/>
        </w:rPr>
        <w:t>2013</w:t>
      </w:r>
      <w:r>
        <w:rPr>
          <w:rFonts w:hint="eastAsia"/>
          <w:sz w:val="24"/>
        </w:rPr>
        <w:t>美丽邂逅门票。</w:t>
      </w:r>
    </w:p>
    <w:p w14:paraId="4F0077EE" w14:textId="77777777" w:rsidR="007D0C20" w:rsidRDefault="007D0C20" w:rsidP="007D0C20">
      <w:pPr>
        <w:jc w:val="left"/>
        <w:rPr>
          <w:sz w:val="24"/>
        </w:rPr>
      </w:pPr>
      <w:r>
        <w:rPr>
          <w:rFonts w:hint="eastAsia"/>
          <w:sz w:val="24"/>
        </w:rPr>
        <w:t>活动时间：</w:t>
      </w:r>
      <w:r>
        <w:rPr>
          <w:rFonts w:hint="eastAsia"/>
          <w:sz w:val="24"/>
        </w:rPr>
        <w:t>10</w:t>
      </w:r>
      <w:r>
        <w:rPr>
          <w:rFonts w:hint="eastAsia"/>
          <w:sz w:val="24"/>
        </w:rPr>
        <w:t>月</w:t>
      </w:r>
      <w:r>
        <w:rPr>
          <w:rFonts w:hint="eastAsia"/>
          <w:sz w:val="24"/>
        </w:rPr>
        <w:t>31</w:t>
      </w:r>
      <w:r>
        <w:rPr>
          <w:rFonts w:hint="eastAsia"/>
          <w:sz w:val="24"/>
        </w:rPr>
        <w:t>日</w:t>
      </w:r>
      <w:r>
        <w:rPr>
          <w:rFonts w:hint="eastAsia"/>
          <w:sz w:val="24"/>
        </w:rPr>
        <w:t>-11</w:t>
      </w:r>
      <w:r>
        <w:rPr>
          <w:rFonts w:hint="eastAsia"/>
          <w:sz w:val="24"/>
        </w:rPr>
        <w:t>月</w:t>
      </w:r>
      <w:r>
        <w:rPr>
          <w:rFonts w:hint="eastAsia"/>
          <w:sz w:val="24"/>
        </w:rPr>
        <w:t>1</w:t>
      </w:r>
      <w:r>
        <w:rPr>
          <w:rFonts w:hint="eastAsia"/>
          <w:sz w:val="24"/>
        </w:rPr>
        <w:t>日</w:t>
      </w:r>
    </w:p>
    <w:p w14:paraId="6005C751" w14:textId="77777777" w:rsidR="007D0C20" w:rsidRDefault="007D0C20" w:rsidP="007D0C20">
      <w:pPr>
        <w:jc w:val="left"/>
        <w:rPr>
          <w:sz w:val="24"/>
        </w:rPr>
      </w:pPr>
      <w:r>
        <w:rPr>
          <w:rFonts w:hint="eastAsia"/>
          <w:sz w:val="24"/>
        </w:rPr>
        <w:t>主题四：【</w:t>
      </w:r>
      <w:r>
        <w:rPr>
          <w:rFonts w:hint="eastAsia"/>
          <w:sz w:val="24"/>
        </w:rPr>
        <w:t>2013</w:t>
      </w:r>
      <w:r>
        <w:rPr>
          <w:rFonts w:hint="eastAsia"/>
          <w:sz w:val="24"/>
        </w:rPr>
        <w:t>美丽邂逅</w:t>
      </w:r>
      <w:r>
        <w:rPr>
          <w:rFonts w:hint="eastAsia"/>
          <w:sz w:val="24"/>
        </w:rPr>
        <w:t>-----</w:t>
      </w:r>
      <w:r>
        <w:rPr>
          <w:rFonts w:hint="eastAsia"/>
          <w:sz w:val="24"/>
        </w:rPr>
        <w:t>展现自我】</w:t>
      </w:r>
    </w:p>
    <w:p w14:paraId="58BC50CE" w14:textId="53DE7850" w:rsidR="007D0C20" w:rsidRDefault="007D0C20" w:rsidP="007D0C20">
      <w:pPr>
        <w:jc w:val="left"/>
        <w:rPr>
          <w:sz w:val="24"/>
        </w:rPr>
      </w:pPr>
      <w:r>
        <w:rPr>
          <w:rFonts w:hint="eastAsia"/>
          <w:sz w:val="24"/>
        </w:rPr>
        <w:t>活动形式：各位同学可以把自己的相关信息和征友信息直接发布到该主题讨论区或者</w:t>
      </w:r>
      <w:r w:rsidR="00436DF2">
        <w:rPr>
          <w:rFonts w:hint="eastAsia"/>
          <w:sz w:val="24"/>
        </w:rPr>
        <w:t>发邮件给</w:t>
      </w:r>
      <w:r w:rsidR="004F4D5F">
        <w:rPr>
          <w:rFonts w:hint="eastAsia"/>
          <w:sz w:val="24"/>
        </w:rPr>
        <w:t>工作人员</w:t>
      </w:r>
      <w:r w:rsidR="004F4D5F">
        <w:rPr>
          <w:sz w:val="24"/>
        </w:rPr>
        <w:t>，邮箱：</w:t>
      </w:r>
      <w:r w:rsidR="004F4D5F">
        <w:rPr>
          <w:rFonts w:hint="eastAsia"/>
          <w:sz w:val="24"/>
        </w:rPr>
        <w:t xml:space="preserve"> </w:t>
      </w:r>
      <w:hyperlink r:id="rId8" w:history="1">
        <w:r w:rsidR="004F4D5F" w:rsidRPr="004B68A4">
          <w:rPr>
            <w:rStyle w:val="a9"/>
            <w:sz w:val="24"/>
          </w:rPr>
          <w:t>ustcmlxh@163.com</w:t>
        </w:r>
      </w:hyperlink>
      <w:r w:rsidR="004F4D5F">
        <w:rPr>
          <w:sz w:val="24"/>
        </w:rPr>
        <w:t xml:space="preserve"> </w:t>
      </w:r>
      <w:r w:rsidR="004F4D5F">
        <w:rPr>
          <w:rFonts w:hint="eastAsia"/>
          <w:sz w:val="24"/>
        </w:rPr>
        <w:t>邮件题目</w:t>
      </w:r>
      <w:r w:rsidR="004F4D5F">
        <w:rPr>
          <w:sz w:val="24"/>
        </w:rPr>
        <w:t>格式</w:t>
      </w:r>
      <w:r w:rsidR="004F4D5F">
        <w:rPr>
          <w:sz w:val="24"/>
        </w:rPr>
        <w:t>“</w:t>
      </w:r>
      <w:r w:rsidR="00A813A9">
        <w:rPr>
          <w:rFonts w:hint="eastAsia"/>
          <w:sz w:val="24"/>
        </w:rPr>
        <w:t>人人</w:t>
      </w:r>
      <w:bookmarkStart w:id="0" w:name="_GoBack"/>
      <w:bookmarkEnd w:id="0"/>
      <w:r w:rsidR="004F4D5F">
        <w:rPr>
          <w:sz w:val="24"/>
        </w:rPr>
        <w:t>号</w:t>
      </w:r>
      <w:r w:rsidR="004F4D5F">
        <w:rPr>
          <w:rFonts w:hint="eastAsia"/>
          <w:sz w:val="24"/>
        </w:rPr>
        <w:t>_</w:t>
      </w:r>
      <w:r w:rsidR="004F4D5F">
        <w:rPr>
          <w:rFonts w:hint="eastAsia"/>
          <w:sz w:val="24"/>
        </w:rPr>
        <w:t>征友</w:t>
      </w:r>
      <w:r w:rsidR="004F4D5F">
        <w:rPr>
          <w:sz w:val="24"/>
        </w:rPr>
        <w:t>”</w:t>
      </w:r>
      <w:r>
        <w:rPr>
          <w:rFonts w:hint="eastAsia"/>
          <w:sz w:val="24"/>
        </w:rPr>
        <w:t>，</w:t>
      </w:r>
      <w:r w:rsidR="00CE22CF">
        <w:rPr>
          <w:rFonts w:hint="eastAsia"/>
          <w:sz w:val="24"/>
        </w:rPr>
        <w:t>科小研</w:t>
      </w:r>
      <w:r w:rsidR="001634BD">
        <w:rPr>
          <w:rFonts w:hint="eastAsia"/>
          <w:sz w:val="24"/>
        </w:rPr>
        <w:t>将</w:t>
      </w:r>
      <w:r>
        <w:rPr>
          <w:rFonts w:hint="eastAsia"/>
          <w:sz w:val="24"/>
        </w:rPr>
        <w:t>以状态形式发布。我们会从参加活动的所有同学中抽出</w:t>
      </w:r>
      <w:r>
        <w:rPr>
          <w:rFonts w:hint="eastAsia"/>
          <w:sz w:val="24"/>
        </w:rPr>
        <w:t>15</w:t>
      </w:r>
      <w:r>
        <w:rPr>
          <w:rFonts w:hint="eastAsia"/>
          <w:sz w:val="24"/>
        </w:rPr>
        <w:t>位，按有效发布顺序赠送</w:t>
      </w:r>
      <w:r>
        <w:rPr>
          <w:rFonts w:hint="eastAsia"/>
          <w:sz w:val="24"/>
        </w:rPr>
        <w:t>2013</w:t>
      </w:r>
      <w:r>
        <w:rPr>
          <w:rFonts w:hint="eastAsia"/>
          <w:sz w:val="24"/>
        </w:rPr>
        <w:t>美丽邂逅门票。</w:t>
      </w:r>
    </w:p>
    <w:p w14:paraId="4B74DBA2" w14:textId="77777777" w:rsidR="007D0C20" w:rsidRDefault="007D0C20" w:rsidP="007D0C20">
      <w:pPr>
        <w:jc w:val="left"/>
        <w:rPr>
          <w:sz w:val="24"/>
        </w:rPr>
      </w:pPr>
      <w:r>
        <w:rPr>
          <w:rFonts w:hint="eastAsia"/>
          <w:sz w:val="24"/>
        </w:rPr>
        <w:t>活动时间：</w:t>
      </w:r>
      <w:r>
        <w:rPr>
          <w:rFonts w:hint="eastAsia"/>
          <w:sz w:val="24"/>
        </w:rPr>
        <w:t>11</w:t>
      </w:r>
      <w:r>
        <w:rPr>
          <w:rFonts w:hint="eastAsia"/>
          <w:sz w:val="24"/>
        </w:rPr>
        <w:t>月</w:t>
      </w:r>
      <w:r>
        <w:rPr>
          <w:rFonts w:hint="eastAsia"/>
          <w:sz w:val="24"/>
        </w:rPr>
        <w:t>2</w:t>
      </w:r>
      <w:r>
        <w:rPr>
          <w:rFonts w:hint="eastAsia"/>
          <w:sz w:val="24"/>
        </w:rPr>
        <w:t>日</w:t>
      </w:r>
      <w:r>
        <w:rPr>
          <w:rFonts w:hint="eastAsia"/>
          <w:sz w:val="24"/>
        </w:rPr>
        <w:t>-11</w:t>
      </w:r>
      <w:r>
        <w:rPr>
          <w:rFonts w:hint="eastAsia"/>
          <w:sz w:val="24"/>
        </w:rPr>
        <w:t>月</w:t>
      </w:r>
      <w:r>
        <w:rPr>
          <w:rFonts w:hint="eastAsia"/>
          <w:sz w:val="24"/>
        </w:rPr>
        <w:t>3</w:t>
      </w:r>
      <w:r>
        <w:rPr>
          <w:rFonts w:hint="eastAsia"/>
          <w:sz w:val="24"/>
        </w:rPr>
        <w:t>日</w:t>
      </w:r>
    </w:p>
    <w:p w14:paraId="5D1AA5CC" w14:textId="77777777" w:rsidR="007D0C20" w:rsidRDefault="007D0C20" w:rsidP="007D0C20">
      <w:pPr>
        <w:jc w:val="left"/>
        <w:rPr>
          <w:sz w:val="24"/>
        </w:rPr>
      </w:pPr>
      <w:r>
        <w:rPr>
          <w:rFonts w:hint="eastAsia"/>
          <w:sz w:val="24"/>
        </w:rPr>
        <w:t>主题五：【</w:t>
      </w:r>
      <w:r>
        <w:rPr>
          <w:rFonts w:hint="eastAsia"/>
          <w:sz w:val="24"/>
        </w:rPr>
        <w:t>2013</w:t>
      </w:r>
      <w:r>
        <w:rPr>
          <w:rFonts w:hint="eastAsia"/>
          <w:sz w:val="24"/>
        </w:rPr>
        <w:t>美丽邂逅</w:t>
      </w:r>
      <w:r>
        <w:rPr>
          <w:rFonts w:hint="eastAsia"/>
          <w:sz w:val="24"/>
        </w:rPr>
        <w:t>-----</w:t>
      </w:r>
      <w:r>
        <w:rPr>
          <w:rFonts w:hint="eastAsia"/>
          <w:sz w:val="24"/>
        </w:rPr>
        <w:t>现场早知道】</w:t>
      </w:r>
    </w:p>
    <w:p w14:paraId="62577C0B" w14:textId="77777777" w:rsidR="007D0C20" w:rsidRDefault="007D0C20" w:rsidP="007D0C20">
      <w:pPr>
        <w:jc w:val="left"/>
        <w:rPr>
          <w:sz w:val="24"/>
        </w:rPr>
      </w:pPr>
      <w:r>
        <w:rPr>
          <w:rFonts w:hint="eastAsia"/>
          <w:sz w:val="24"/>
        </w:rPr>
        <w:t>活动形式：发布美丽邂逅活动现场地图，活动布局，安全进入和退出宣传。我们会从参与评论和转发的同学中抽出</w:t>
      </w:r>
      <w:r>
        <w:rPr>
          <w:rFonts w:hint="eastAsia"/>
          <w:sz w:val="24"/>
        </w:rPr>
        <w:t>5</w:t>
      </w:r>
      <w:r>
        <w:rPr>
          <w:rFonts w:hint="eastAsia"/>
          <w:sz w:val="24"/>
        </w:rPr>
        <w:t>位，赠送</w:t>
      </w:r>
      <w:r>
        <w:rPr>
          <w:rFonts w:hint="eastAsia"/>
          <w:sz w:val="24"/>
        </w:rPr>
        <w:t>2013</w:t>
      </w:r>
      <w:r>
        <w:rPr>
          <w:rFonts w:hint="eastAsia"/>
          <w:sz w:val="24"/>
        </w:rPr>
        <w:t>美丽邂逅门票。</w:t>
      </w:r>
    </w:p>
    <w:p w14:paraId="513E9247" w14:textId="77777777" w:rsidR="007D0C20" w:rsidRDefault="007D0C20" w:rsidP="007D0C20">
      <w:pPr>
        <w:jc w:val="left"/>
        <w:rPr>
          <w:sz w:val="24"/>
        </w:rPr>
      </w:pPr>
      <w:r>
        <w:rPr>
          <w:rFonts w:hint="eastAsia"/>
          <w:sz w:val="24"/>
        </w:rPr>
        <w:t>活动时间：</w:t>
      </w:r>
      <w:r>
        <w:rPr>
          <w:rFonts w:hint="eastAsia"/>
          <w:sz w:val="24"/>
        </w:rPr>
        <w:t>11</w:t>
      </w:r>
      <w:r>
        <w:rPr>
          <w:rFonts w:hint="eastAsia"/>
          <w:sz w:val="24"/>
        </w:rPr>
        <w:t>月</w:t>
      </w:r>
      <w:r>
        <w:rPr>
          <w:rFonts w:hint="eastAsia"/>
          <w:sz w:val="24"/>
        </w:rPr>
        <w:t>4</w:t>
      </w:r>
      <w:r>
        <w:rPr>
          <w:rFonts w:hint="eastAsia"/>
          <w:sz w:val="24"/>
        </w:rPr>
        <w:t>日</w:t>
      </w:r>
      <w:r>
        <w:rPr>
          <w:rFonts w:hint="eastAsia"/>
          <w:sz w:val="24"/>
        </w:rPr>
        <w:t>-11</w:t>
      </w:r>
      <w:r>
        <w:rPr>
          <w:rFonts w:hint="eastAsia"/>
          <w:sz w:val="24"/>
        </w:rPr>
        <w:t>月</w:t>
      </w:r>
      <w:r>
        <w:rPr>
          <w:rFonts w:hint="eastAsia"/>
          <w:sz w:val="24"/>
        </w:rPr>
        <w:t>5</w:t>
      </w:r>
      <w:r>
        <w:rPr>
          <w:rFonts w:hint="eastAsia"/>
          <w:sz w:val="24"/>
        </w:rPr>
        <w:t>日</w:t>
      </w:r>
    </w:p>
    <w:p w14:paraId="687E974A" w14:textId="77777777" w:rsidR="007D0C20" w:rsidRDefault="007D0C20" w:rsidP="007D0C20">
      <w:pPr>
        <w:jc w:val="left"/>
        <w:rPr>
          <w:b/>
          <w:bCs/>
          <w:sz w:val="24"/>
        </w:rPr>
      </w:pPr>
    </w:p>
    <w:p w14:paraId="5B7EE87E" w14:textId="77777777" w:rsidR="007D0C20" w:rsidRDefault="007D0C20" w:rsidP="007D0C20">
      <w:pPr>
        <w:jc w:val="left"/>
        <w:rPr>
          <w:sz w:val="24"/>
        </w:rPr>
      </w:pPr>
      <w:r>
        <w:rPr>
          <w:rFonts w:hint="eastAsia"/>
          <w:b/>
          <w:bCs/>
          <w:sz w:val="24"/>
        </w:rPr>
        <w:t>PS</w:t>
      </w:r>
      <w:r>
        <w:rPr>
          <w:rFonts w:hint="eastAsia"/>
          <w:b/>
          <w:bCs/>
          <w:sz w:val="24"/>
        </w:rPr>
        <w:t>：</w:t>
      </w:r>
      <w:r>
        <w:rPr>
          <w:rFonts w:hint="eastAsia"/>
          <w:sz w:val="24"/>
        </w:rPr>
        <w:t>抢票及发票规则：</w:t>
      </w:r>
    </w:p>
    <w:p w14:paraId="2EAA1838" w14:textId="4CF124C2" w:rsidR="007D0C20" w:rsidRDefault="007D0C20" w:rsidP="007D0C20">
      <w:pPr>
        <w:jc w:val="left"/>
        <w:rPr>
          <w:sz w:val="24"/>
        </w:rPr>
      </w:pPr>
      <w:r>
        <w:rPr>
          <w:rFonts w:hint="eastAsia"/>
          <w:sz w:val="24"/>
        </w:rPr>
        <w:t>1</w:t>
      </w:r>
      <w:r>
        <w:rPr>
          <w:rFonts w:hint="eastAsia"/>
          <w:sz w:val="24"/>
        </w:rPr>
        <w:t>、</w:t>
      </w:r>
      <w:r>
        <w:rPr>
          <w:rFonts w:ascii="宋体" w:hAnsi="宋体"/>
          <w:sz w:val="24"/>
        </w:rPr>
        <w:t>抢占1楼、11楼、31楼、51楼、81楼</w:t>
      </w:r>
      <w:r w:rsidR="005E1C88">
        <w:rPr>
          <w:rFonts w:ascii="宋体" w:hAnsi="宋体" w:hint="eastAsia"/>
          <w:sz w:val="24"/>
        </w:rPr>
        <w:t>且对</w:t>
      </w:r>
      <w:r w:rsidR="005E1C88">
        <w:rPr>
          <w:rFonts w:ascii="宋体" w:hAnsi="宋体"/>
          <w:sz w:val="24"/>
        </w:rPr>
        <w:t>回复的文章、状态进行了转发的同学</w:t>
      </w:r>
      <w:r>
        <w:rPr>
          <w:rFonts w:ascii="宋体" w:hAnsi="宋体" w:hint="eastAsia"/>
          <w:sz w:val="24"/>
        </w:rPr>
        <w:t>可以直接获得门票。</w:t>
      </w:r>
    </w:p>
    <w:p w14:paraId="4E6FEC24" w14:textId="77777777" w:rsidR="007D0C20" w:rsidRDefault="007D0C20" w:rsidP="007D0C20">
      <w:pPr>
        <w:jc w:val="left"/>
        <w:rPr>
          <w:rFonts w:ascii="宋体" w:hAnsi="宋体"/>
          <w:sz w:val="24"/>
        </w:rPr>
      </w:pPr>
      <w:r>
        <w:rPr>
          <w:rFonts w:ascii="宋体" w:hAnsi="宋体" w:hint="eastAsia"/>
          <w:sz w:val="24"/>
        </w:rPr>
        <w:t>2、每个活动主题的剩余门票我们将从其他参与活动评论或转发者中选择转发或有效评论最多的同学选取。</w:t>
      </w:r>
    </w:p>
    <w:p w14:paraId="36C30C14" w14:textId="7D651E6B" w:rsidR="007D0C20" w:rsidRDefault="007D0C20" w:rsidP="007D0C20">
      <w:pPr>
        <w:jc w:val="left"/>
        <w:rPr>
          <w:sz w:val="24"/>
        </w:rPr>
      </w:pPr>
      <w:r>
        <w:rPr>
          <w:rFonts w:hint="eastAsia"/>
          <w:sz w:val="24"/>
        </w:rPr>
        <w:t>3</w:t>
      </w:r>
      <w:r>
        <w:rPr>
          <w:rFonts w:hint="eastAsia"/>
          <w:sz w:val="24"/>
        </w:rPr>
        <w:t>、门票分发结果在每个主题结束的后一天</w:t>
      </w:r>
      <w:r w:rsidR="00654E76">
        <w:rPr>
          <w:rFonts w:hint="eastAsia"/>
          <w:sz w:val="24"/>
        </w:rPr>
        <w:t>发布，同时我们也会以人人私信的形式与你联系，请同学关注及时信息；</w:t>
      </w:r>
      <w:r w:rsidR="00654E76">
        <w:rPr>
          <w:sz w:val="24"/>
        </w:rPr>
        <w:t>如果超过</w:t>
      </w:r>
      <w:r w:rsidR="00654E76">
        <w:rPr>
          <w:rFonts w:hint="eastAsia"/>
          <w:sz w:val="24"/>
        </w:rPr>
        <w:t>24</w:t>
      </w:r>
      <w:r w:rsidR="00654E76">
        <w:rPr>
          <w:rFonts w:hint="eastAsia"/>
          <w:sz w:val="24"/>
        </w:rPr>
        <w:t>小时</w:t>
      </w:r>
      <w:r w:rsidR="00654E76">
        <w:rPr>
          <w:sz w:val="24"/>
        </w:rPr>
        <w:t>未回复</w:t>
      </w:r>
      <w:r w:rsidR="00654E76">
        <w:rPr>
          <w:rFonts w:hint="eastAsia"/>
          <w:sz w:val="24"/>
        </w:rPr>
        <w:t>则</w:t>
      </w:r>
      <w:r w:rsidR="00654E76">
        <w:rPr>
          <w:sz w:val="24"/>
        </w:rPr>
        <w:t>视为放弃，</w:t>
      </w:r>
      <w:r w:rsidR="00654E76">
        <w:rPr>
          <w:rFonts w:hint="eastAsia"/>
          <w:sz w:val="24"/>
        </w:rPr>
        <w:t>弃</w:t>
      </w:r>
      <w:r w:rsidR="00AE6EBC">
        <w:rPr>
          <w:sz w:val="24"/>
        </w:rPr>
        <w:t>票</w:t>
      </w:r>
      <w:r w:rsidR="00AE6EBC">
        <w:rPr>
          <w:rFonts w:hint="eastAsia"/>
          <w:sz w:val="24"/>
        </w:rPr>
        <w:t>将</w:t>
      </w:r>
      <w:r w:rsidR="00654E76">
        <w:rPr>
          <w:sz w:val="24"/>
        </w:rPr>
        <w:t>计入</w:t>
      </w:r>
      <w:r w:rsidR="00654E76">
        <w:rPr>
          <w:rFonts w:hint="eastAsia"/>
          <w:sz w:val="24"/>
        </w:rPr>
        <w:t>现场放</w:t>
      </w:r>
      <w:r w:rsidR="00654E76">
        <w:rPr>
          <w:sz w:val="24"/>
        </w:rPr>
        <w:t>票中。</w:t>
      </w:r>
    </w:p>
    <w:p w14:paraId="73B31D6D" w14:textId="4F27C356" w:rsidR="007D0C20" w:rsidRDefault="007D0C20" w:rsidP="007D0C20">
      <w:pPr>
        <w:jc w:val="left"/>
        <w:rPr>
          <w:sz w:val="24"/>
        </w:rPr>
      </w:pPr>
      <w:r>
        <w:rPr>
          <w:rFonts w:hint="eastAsia"/>
          <w:sz w:val="24"/>
        </w:rPr>
        <w:t>4</w:t>
      </w:r>
      <w:r w:rsidR="00734D85">
        <w:rPr>
          <w:rFonts w:hint="eastAsia"/>
          <w:sz w:val="24"/>
        </w:rPr>
        <w:t>、得到门票的同学将联系方式：人人网昵称</w:t>
      </w:r>
      <w:r>
        <w:rPr>
          <w:rFonts w:hint="eastAsia"/>
          <w:sz w:val="24"/>
        </w:rPr>
        <w:t>，真实姓名，学号，性别，联系电话，电子邮箱发到</w:t>
      </w:r>
      <w:r>
        <w:rPr>
          <w:sz w:val="24"/>
        </w:rPr>
        <w:t xml:space="preserve"> </w:t>
      </w:r>
      <w:r w:rsidR="00F62306">
        <w:rPr>
          <w:sz w:val="24"/>
        </w:rPr>
        <w:t>ustcmlxh@163.com</w:t>
      </w:r>
      <w:r>
        <w:rPr>
          <w:sz w:val="24"/>
        </w:rPr>
        <w:t xml:space="preserve"> </w:t>
      </w:r>
      <w:r>
        <w:rPr>
          <w:rFonts w:hint="eastAsia"/>
          <w:sz w:val="24"/>
        </w:rPr>
        <w:t>，以便通知具体的取票时间和地点。</w:t>
      </w:r>
    </w:p>
    <w:p w14:paraId="397CC759" w14:textId="6C6DA82C" w:rsidR="007D0C20" w:rsidRDefault="007D0C20" w:rsidP="007D0C20">
      <w:pPr>
        <w:jc w:val="left"/>
        <w:rPr>
          <w:sz w:val="24"/>
        </w:rPr>
      </w:pPr>
      <w:r>
        <w:rPr>
          <w:rFonts w:hint="eastAsia"/>
          <w:sz w:val="24"/>
        </w:rPr>
        <w:t>5</w:t>
      </w:r>
      <w:r>
        <w:rPr>
          <w:rFonts w:hint="eastAsia"/>
          <w:sz w:val="24"/>
        </w:rPr>
        <w:t>、本次抢票所得门票凭个人一卡通</w:t>
      </w:r>
      <w:r w:rsidR="00046E3B">
        <w:rPr>
          <w:rFonts w:hint="eastAsia"/>
          <w:sz w:val="24"/>
        </w:rPr>
        <w:t>（校内同学</w:t>
      </w:r>
      <w:r w:rsidR="00046E3B">
        <w:rPr>
          <w:sz w:val="24"/>
        </w:rPr>
        <w:t>）</w:t>
      </w:r>
      <w:r w:rsidR="00861BA5">
        <w:rPr>
          <w:rFonts w:hint="eastAsia"/>
          <w:sz w:val="24"/>
        </w:rPr>
        <w:t>或是</w:t>
      </w:r>
      <w:r w:rsidR="00861BA5">
        <w:rPr>
          <w:sz w:val="24"/>
        </w:rPr>
        <w:t>身份证</w:t>
      </w:r>
      <w:r w:rsidR="007E49BF">
        <w:rPr>
          <w:rFonts w:hint="eastAsia"/>
          <w:sz w:val="24"/>
        </w:rPr>
        <w:t>（校外</w:t>
      </w:r>
      <w:r w:rsidR="007E49BF">
        <w:rPr>
          <w:sz w:val="24"/>
        </w:rPr>
        <w:t>人士）</w:t>
      </w:r>
      <w:r>
        <w:rPr>
          <w:rFonts w:hint="eastAsia"/>
          <w:sz w:val="24"/>
        </w:rPr>
        <w:t>登记领取，实行一人一票制，代领无效。</w:t>
      </w:r>
    </w:p>
    <w:p w14:paraId="6FECDF4A" w14:textId="2AEF3E5A" w:rsidR="00E5739C" w:rsidRDefault="00E5739C" w:rsidP="007D0C20">
      <w:pPr>
        <w:jc w:val="left"/>
        <w:rPr>
          <w:sz w:val="24"/>
        </w:rPr>
      </w:pPr>
      <w:r>
        <w:rPr>
          <w:rFonts w:hint="eastAsia"/>
          <w:sz w:val="24"/>
        </w:rPr>
        <w:t>6</w:t>
      </w:r>
      <w:r>
        <w:rPr>
          <w:rFonts w:hint="eastAsia"/>
          <w:sz w:val="24"/>
        </w:rPr>
        <w:t>、</w:t>
      </w:r>
      <w:r w:rsidR="00654E76">
        <w:rPr>
          <w:rFonts w:hint="eastAsia"/>
          <w:sz w:val="24"/>
        </w:rPr>
        <w:t>超过领票期</w:t>
      </w:r>
      <w:r w:rsidR="00FF31EC">
        <w:rPr>
          <w:rFonts w:hint="eastAsia"/>
          <w:sz w:val="24"/>
        </w:rPr>
        <w:t>未</w:t>
      </w:r>
      <w:r w:rsidR="006336A5">
        <w:rPr>
          <w:sz w:val="24"/>
        </w:rPr>
        <w:t>领取的票，视为放弃，</w:t>
      </w:r>
      <w:r w:rsidR="006336A5">
        <w:rPr>
          <w:rFonts w:hint="eastAsia"/>
          <w:sz w:val="24"/>
        </w:rPr>
        <w:t>弃</w:t>
      </w:r>
      <w:r w:rsidR="00FF31EC">
        <w:rPr>
          <w:sz w:val="24"/>
        </w:rPr>
        <w:t>票</w:t>
      </w:r>
      <w:r w:rsidR="009E4649">
        <w:rPr>
          <w:rFonts w:hint="eastAsia"/>
          <w:sz w:val="24"/>
        </w:rPr>
        <w:t>将</w:t>
      </w:r>
      <w:r w:rsidR="00FF31EC">
        <w:rPr>
          <w:sz w:val="24"/>
        </w:rPr>
        <w:t>加入现场放票中。</w:t>
      </w:r>
    </w:p>
    <w:p w14:paraId="0BC05026" w14:textId="59844186" w:rsidR="00695CB8" w:rsidRPr="00695CB8" w:rsidRDefault="00E5739C" w:rsidP="007D0C20">
      <w:pPr>
        <w:jc w:val="left"/>
        <w:rPr>
          <w:b/>
          <w:sz w:val="24"/>
        </w:rPr>
      </w:pPr>
      <w:r>
        <w:rPr>
          <w:sz w:val="24"/>
        </w:rPr>
        <w:t>7</w:t>
      </w:r>
      <w:r w:rsidR="00695CB8">
        <w:rPr>
          <w:rFonts w:hint="eastAsia"/>
          <w:sz w:val="24"/>
        </w:rPr>
        <w:t>、</w:t>
      </w:r>
      <w:r w:rsidR="00695CB8">
        <w:rPr>
          <w:sz w:val="24"/>
        </w:rPr>
        <w:t>请密切关注抢票规则，如有改动，以改动版本为准。</w:t>
      </w:r>
    </w:p>
    <w:p w14:paraId="02F878C7" w14:textId="77777777" w:rsidR="007D0C20" w:rsidRDefault="007D0C20" w:rsidP="007D0C20">
      <w:pPr>
        <w:jc w:val="left"/>
        <w:rPr>
          <w:sz w:val="24"/>
        </w:rPr>
      </w:pPr>
    </w:p>
    <w:p w14:paraId="113E1CCC" w14:textId="77777777" w:rsidR="007D0C20" w:rsidRDefault="007D0C20" w:rsidP="007D0C20">
      <w:pPr>
        <w:jc w:val="left"/>
        <w:rPr>
          <w:sz w:val="24"/>
        </w:rPr>
      </w:pPr>
      <w:r>
        <w:rPr>
          <w:rFonts w:hint="eastAsia"/>
          <w:sz w:val="24"/>
        </w:rPr>
        <w:t>（友情提示：恶意灌水者不计入评选；不文明用语者直接剔除）</w:t>
      </w:r>
    </w:p>
    <w:p w14:paraId="3F4437B9" w14:textId="77777777" w:rsidR="00691158" w:rsidRPr="007D0C20" w:rsidRDefault="00691158" w:rsidP="00691158">
      <w:pPr>
        <w:jc w:val="left"/>
        <w:rPr>
          <w:sz w:val="24"/>
        </w:rPr>
      </w:pPr>
    </w:p>
    <w:p w14:paraId="371A79D1" w14:textId="77777777" w:rsidR="00691158" w:rsidRDefault="00691158" w:rsidP="00691158">
      <w:pPr>
        <w:jc w:val="left"/>
        <w:rPr>
          <w:sz w:val="24"/>
        </w:rPr>
      </w:pPr>
    </w:p>
    <w:p w14:paraId="0DC016F4" w14:textId="77777777" w:rsidR="00691158" w:rsidRDefault="00691158" w:rsidP="00691158">
      <w:pPr>
        <w:numPr>
          <w:ilvl w:val="0"/>
          <w:numId w:val="7"/>
        </w:numPr>
        <w:jc w:val="left"/>
        <w:rPr>
          <w:b/>
          <w:bCs/>
          <w:sz w:val="24"/>
        </w:rPr>
      </w:pPr>
      <w:r>
        <w:rPr>
          <w:rFonts w:hint="eastAsia"/>
          <w:b/>
          <w:bCs/>
          <w:sz w:val="24"/>
        </w:rPr>
        <w:t>新浪微博攻略</w:t>
      </w:r>
    </w:p>
    <w:p w14:paraId="1D3D41D2" w14:textId="7B458F7B" w:rsidR="00691158" w:rsidRDefault="008602E0" w:rsidP="006656D5">
      <w:pPr>
        <w:ind w:firstLineChars="1400" w:firstLine="3360"/>
        <w:jc w:val="left"/>
        <w:rPr>
          <w:sz w:val="24"/>
        </w:rPr>
      </w:pPr>
      <w:r>
        <w:rPr>
          <w:noProof/>
          <w:sz w:val="24"/>
        </w:rPr>
        <w:drawing>
          <wp:inline distT="0" distB="0" distL="0" distR="0" wp14:anchorId="369E50BA" wp14:editId="0121B577">
            <wp:extent cx="857250" cy="615661"/>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微博.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6394" cy="643774"/>
                    </a:xfrm>
                    <a:prstGeom prst="rect">
                      <a:avLst/>
                    </a:prstGeom>
                  </pic:spPr>
                </pic:pic>
              </a:graphicData>
            </a:graphic>
          </wp:inline>
        </w:drawing>
      </w:r>
    </w:p>
    <w:p w14:paraId="5212CB16" w14:textId="4D4ADB63" w:rsidR="00691158" w:rsidRDefault="00691158" w:rsidP="00691158">
      <w:pPr>
        <w:jc w:val="left"/>
        <w:rPr>
          <w:b/>
          <w:bCs/>
          <w:sz w:val="24"/>
        </w:rPr>
      </w:pPr>
      <w:r>
        <w:rPr>
          <w:rFonts w:hint="eastAsia"/>
          <w:b/>
          <w:bCs/>
          <w:sz w:val="24"/>
        </w:rPr>
        <w:t>Step1</w:t>
      </w:r>
      <w:r w:rsidR="00261E61">
        <w:rPr>
          <w:b/>
          <w:bCs/>
          <w:sz w:val="24"/>
        </w:rPr>
        <w:t xml:space="preserve"> </w:t>
      </w:r>
      <w:r w:rsidR="00261E61">
        <w:rPr>
          <w:rFonts w:hint="eastAsia"/>
          <w:b/>
          <w:bCs/>
          <w:sz w:val="24"/>
        </w:rPr>
        <w:t>时间</w:t>
      </w:r>
      <w:r w:rsidR="00261E61">
        <w:rPr>
          <w:b/>
          <w:bCs/>
          <w:sz w:val="24"/>
        </w:rPr>
        <w:t>及数量</w:t>
      </w:r>
    </w:p>
    <w:p w14:paraId="3605F4DE" w14:textId="00D399FA" w:rsidR="00691158" w:rsidRDefault="00691158" w:rsidP="00691158">
      <w:pPr>
        <w:jc w:val="left"/>
        <w:rPr>
          <w:sz w:val="24"/>
        </w:rPr>
      </w:pPr>
      <w:r>
        <w:rPr>
          <w:rFonts w:hint="eastAsia"/>
          <w:sz w:val="24"/>
        </w:rPr>
        <w:t xml:space="preserve">    </w:t>
      </w:r>
      <w:r>
        <w:rPr>
          <w:rFonts w:hint="eastAsia"/>
          <w:sz w:val="24"/>
        </w:rPr>
        <w:t>请新浪微博用户首先关注“中</w:t>
      </w:r>
      <w:r w:rsidR="00DD057A">
        <w:rPr>
          <w:rFonts w:hint="eastAsia"/>
          <w:sz w:val="24"/>
        </w:rPr>
        <w:t>国</w:t>
      </w:r>
      <w:r>
        <w:rPr>
          <w:rFonts w:hint="eastAsia"/>
          <w:sz w:val="24"/>
        </w:rPr>
        <w:t>科大研究生会”官方认证微博，这是我们每天发布美丽邂逅第一手咨询以及参与抢票的微博唯一平台哦</w:t>
      </w:r>
      <w:r>
        <w:rPr>
          <w:rFonts w:hint="eastAsia"/>
          <w:sz w:val="24"/>
        </w:rPr>
        <w:t>~</w:t>
      </w:r>
    </w:p>
    <w:p w14:paraId="1D8FB561" w14:textId="360DC418" w:rsidR="00691158" w:rsidRDefault="00691158" w:rsidP="00691158">
      <w:pPr>
        <w:ind w:firstLineChars="200" w:firstLine="480"/>
        <w:jc w:val="left"/>
        <w:rPr>
          <w:sz w:val="24"/>
        </w:rPr>
      </w:pPr>
      <w:r>
        <w:rPr>
          <w:rFonts w:hint="eastAsia"/>
          <w:sz w:val="24"/>
        </w:rPr>
        <w:t>活动时间从</w:t>
      </w:r>
      <w:r>
        <w:rPr>
          <w:rFonts w:hint="eastAsia"/>
          <w:sz w:val="24"/>
        </w:rPr>
        <w:t>10</w:t>
      </w:r>
      <w:r>
        <w:rPr>
          <w:rFonts w:hint="eastAsia"/>
          <w:sz w:val="24"/>
        </w:rPr>
        <w:t>月</w:t>
      </w:r>
      <w:r>
        <w:rPr>
          <w:rFonts w:hint="eastAsia"/>
          <w:sz w:val="24"/>
        </w:rPr>
        <w:t>27</w:t>
      </w:r>
      <w:r>
        <w:rPr>
          <w:rFonts w:hint="eastAsia"/>
          <w:sz w:val="24"/>
        </w:rPr>
        <w:t>日至</w:t>
      </w:r>
      <w:r>
        <w:rPr>
          <w:rFonts w:hint="eastAsia"/>
          <w:sz w:val="24"/>
        </w:rPr>
        <w:t>11</w:t>
      </w:r>
      <w:r>
        <w:rPr>
          <w:rFonts w:hint="eastAsia"/>
          <w:sz w:val="24"/>
        </w:rPr>
        <w:t>月</w:t>
      </w:r>
      <w:r w:rsidR="008060C5">
        <w:rPr>
          <w:rFonts w:hint="eastAsia"/>
          <w:sz w:val="24"/>
        </w:rPr>
        <w:t>5</w:t>
      </w:r>
      <w:r>
        <w:rPr>
          <w:rFonts w:hint="eastAsia"/>
          <w:sz w:val="24"/>
        </w:rPr>
        <w:t>日，预计共送出</w:t>
      </w:r>
      <w:r w:rsidR="00164B2B">
        <w:rPr>
          <w:rFonts w:hint="eastAsia"/>
          <w:sz w:val="24"/>
        </w:rPr>
        <w:t>6</w:t>
      </w:r>
      <w:r>
        <w:rPr>
          <w:rFonts w:hint="eastAsia"/>
          <w:sz w:val="24"/>
        </w:rPr>
        <w:t>0</w:t>
      </w:r>
      <w:r>
        <w:rPr>
          <w:rFonts w:hint="eastAsia"/>
          <w:sz w:val="24"/>
        </w:rPr>
        <w:t>张门票哦</w:t>
      </w:r>
      <w:r w:rsidR="00B56532">
        <w:rPr>
          <w:rFonts w:hint="eastAsia"/>
          <w:sz w:val="24"/>
        </w:rPr>
        <w:t>，</w:t>
      </w:r>
      <w:r w:rsidR="00B56532" w:rsidRPr="00FD11CD">
        <w:rPr>
          <w:rFonts w:hint="eastAsia"/>
          <w:sz w:val="24"/>
        </w:rPr>
        <w:t>其中，</w:t>
      </w:r>
      <w:r w:rsidR="00B56532" w:rsidRPr="005C0ED9">
        <w:rPr>
          <w:rFonts w:hint="eastAsia"/>
          <w:sz w:val="24"/>
        </w:rPr>
        <w:t>女票</w:t>
      </w:r>
      <w:r w:rsidR="00B56532">
        <w:rPr>
          <w:rFonts w:hint="eastAsia"/>
          <w:sz w:val="24"/>
        </w:rPr>
        <w:t>2</w:t>
      </w:r>
      <w:r w:rsidR="00B56532">
        <w:rPr>
          <w:sz w:val="24"/>
        </w:rPr>
        <w:t>5</w:t>
      </w:r>
      <w:r w:rsidR="00B56532" w:rsidRPr="005C0ED9">
        <w:rPr>
          <w:rFonts w:hint="eastAsia"/>
          <w:sz w:val="24"/>
        </w:rPr>
        <w:t>张，男票</w:t>
      </w:r>
      <w:r w:rsidR="00B56532">
        <w:rPr>
          <w:rFonts w:hint="eastAsia"/>
          <w:sz w:val="24"/>
        </w:rPr>
        <w:t>35</w:t>
      </w:r>
      <w:r w:rsidR="00B56532" w:rsidRPr="005C0ED9">
        <w:rPr>
          <w:rFonts w:hint="eastAsia"/>
          <w:sz w:val="24"/>
        </w:rPr>
        <w:t>张</w:t>
      </w:r>
      <w:r w:rsidR="00B56532" w:rsidRPr="00FD11CD">
        <w:rPr>
          <w:rFonts w:hint="eastAsia"/>
          <w:sz w:val="24"/>
        </w:rPr>
        <w:t>。</w:t>
      </w:r>
      <w:r>
        <w:rPr>
          <w:rFonts w:hint="eastAsia"/>
          <w:sz w:val="24"/>
        </w:rPr>
        <w:t>刷刷微博</w:t>
      </w:r>
      <w:r w:rsidR="00C25E42">
        <w:rPr>
          <w:rFonts w:hint="eastAsia"/>
          <w:sz w:val="24"/>
        </w:rPr>
        <w:t>就能抢到邂逅缘分的门票，你还在等什么呢，号召你心仪的对象或者好朋</w:t>
      </w:r>
      <w:r>
        <w:rPr>
          <w:rFonts w:hint="eastAsia"/>
          <w:sz w:val="24"/>
        </w:rPr>
        <w:t>友</w:t>
      </w:r>
      <w:r w:rsidR="004D7AC2">
        <w:rPr>
          <w:rFonts w:hint="eastAsia"/>
          <w:sz w:val="24"/>
        </w:rPr>
        <w:t>、</w:t>
      </w:r>
      <w:r>
        <w:rPr>
          <w:rFonts w:hint="eastAsia"/>
          <w:sz w:val="24"/>
        </w:rPr>
        <w:t>好基友们一起来参加吧！</w:t>
      </w:r>
    </w:p>
    <w:p w14:paraId="1BD2890F" w14:textId="243A5087" w:rsidR="00CA7CD9" w:rsidRPr="00A50226" w:rsidRDefault="00691158" w:rsidP="00A50226">
      <w:pPr>
        <w:jc w:val="left"/>
        <w:rPr>
          <w:b/>
          <w:bCs/>
          <w:sz w:val="24"/>
        </w:rPr>
      </w:pPr>
      <w:r>
        <w:rPr>
          <w:rFonts w:hint="eastAsia"/>
          <w:b/>
          <w:bCs/>
          <w:sz w:val="24"/>
        </w:rPr>
        <w:t>Step2</w:t>
      </w:r>
      <w:r w:rsidR="00CA7CD9" w:rsidRPr="00FD11CD">
        <w:rPr>
          <w:rFonts w:hint="eastAsia"/>
          <w:b/>
          <w:sz w:val="24"/>
        </w:rPr>
        <w:t>抢票规则：</w:t>
      </w:r>
    </w:p>
    <w:p w14:paraId="77373102" w14:textId="3263002D" w:rsidR="0070543A" w:rsidRDefault="00A01707" w:rsidP="0070543A">
      <w:pPr>
        <w:ind w:firstLineChars="147" w:firstLine="353"/>
        <w:rPr>
          <w:sz w:val="24"/>
        </w:rPr>
      </w:pPr>
      <w:r>
        <w:rPr>
          <w:rFonts w:hint="eastAsia"/>
          <w:sz w:val="24"/>
        </w:rPr>
        <w:t>微博用户按照</w:t>
      </w:r>
      <w:r>
        <w:rPr>
          <w:rFonts w:hint="eastAsia"/>
          <w:sz w:val="24"/>
        </w:rPr>
        <w:t>S</w:t>
      </w:r>
      <w:r>
        <w:rPr>
          <w:sz w:val="24"/>
        </w:rPr>
        <w:t>tep3</w:t>
      </w:r>
      <w:r w:rsidR="000874E7">
        <w:rPr>
          <w:rFonts w:hint="eastAsia"/>
          <w:sz w:val="24"/>
        </w:rPr>
        <w:t>的</w:t>
      </w:r>
      <w:r w:rsidR="00CA7CD9" w:rsidRPr="00FD11CD">
        <w:rPr>
          <w:rFonts w:hint="eastAsia"/>
          <w:sz w:val="24"/>
        </w:rPr>
        <w:t>具体方式参与抢票，我们会从中抽取</w:t>
      </w:r>
      <w:r w:rsidR="00CA7CD9" w:rsidRPr="00FD11CD">
        <w:rPr>
          <w:rFonts w:hint="eastAsia"/>
          <w:sz w:val="24"/>
        </w:rPr>
        <w:t>6</w:t>
      </w:r>
      <w:r w:rsidR="00CA7CD9" w:rsidRPr="00FD11CD">
        <w:rPr>
          <w:rFonts w:hint="eastAsia"/>
          <w:sz w:val="24"/>
        </w:rPr>
        <w:t>位幸运者，并</w:t>
      </w:r>
      <w:r w:rsidR="00CA7CD9" w:rsidRPr="00FD11CD">
        <w:rPr>
          <w:rFonts w:hint="eastAsia"/>
          <w:sz w:val="24"/>
        </w:rPr>
        <w:lastRenderedPageBreak/>
        <w:t>在当天</w:t>
      </w:r>
      <w:r w:rsidR="00CA7CD9">
        <w:rPr>
          <w:rFonts w:hint="eastAsia"/>
          <w:sz w:val="24"/>
        </w:rPr>
        <w:t>20</w:t>
      </w:r>
      <w:r w:rsidR="00CA7CD9" w:rsidRPr="00FD11CD">
        <w:rPr>
          <w:rFonts w:hint="eastAsia"/>
          <w:sz w:val="24"/>
        </w:rPr>
        <w:t>时</w:t>
      </w:r>
      <w:r w:rsidR="00CA7CD9">
        <w:rPr>
          <w:rFonts w:hint="eastAsia"/>
          <w:sz w:val="24"/>
        </w:rPr>
        <w:t>私信联系，</w:t>
      </w:r>
      <w:r w:rsidR="00CA7CD9" w:rsidRPr="00FD11CD">
        <w:rPr>
          <w:rFonts w:hint="eastAsia"/>
          <w:sz w:val="24"/>
        </w:rPr>
        <w:t>确认身份登记信息，如</w:t>
      </w:r>
      <w:r w:rsidR="00E11395">
        <w:rPr>
          <w:rFonts w:hint="eastAsia"/>
          <w:sz w:val="24"/>
        </w:rPr>
        <w:t>2</w:t>
      </w:r>
      <w:r w:rsidR="00E11395">
        <w:rPr>
          <w:sz w:val="24"/>
        </w:rPr>
        <w:t>4</w:t>
      </w:r>
      <w:r w:rsidR="00E11395">
        <w:rPr>
          <w:rFonts w:hint="eastAsia"/>
          <w:sz w:val="24"/>
        </w:rPr>
        <w:t>小时</w:t>
      </w:r>
      <w:r w:rsidR="00E11395">
        <w:rPr>
          <w:sz w:val="24"/>
        </w:rPr>
        <w:t>内</w:t>
      </w:r>
      <w:r w:rsidR="00CA7CD9" w:rsidRPr="00FD11CD">
        <w:rPr>
          <w:rFonts w:hint="eastAsia"/>
          <w:sz w:val="24"/>
        </w:rPr>
        <w:t>未得到回复者，将视为弃权，弃票将</w:t>
      </w:r>
      <w:r w:rsidR="006A1401">
        <w:rPr>
          <w:rFonts w:hint="eastAsia"/>
          <w:sz w:val="24"/>
        </w:rPr>
        <w:t>归入</w:t>
      </w:r>
      <w:r w:rsidR="006A1401">
        <w:rPr>
          <w:sz w:val="24"/>
        </w:rPr>
        <w:t>现场放票当中</w:t>
      </w:r>
      <w:r w:rsidR="00CA7CD9" w:rsidRPr="00FD11CD">
        <w:rPr>
          <w:rFonts w:hint="eastAsia"/>
          <w:sz w:val="24"/>
        </w:rPr>
        <w:t>。</w:t>
      </w:r>
    </w:p>
    <w:p w14:paraId="76E0C004" w14:textId="1E4DF604" w:rsidR="00CA7CD9" w:rsidRPr="00FD11CD" w:rsidRDefault="00CA7CD9" w:rsidP="0070543A">
      <w:pPr>
        <w:ind w:firstLineChars="147" w:firstLine="353"/>
        <w:rPr>
          <w:sz w:val="24"/>
        </w:rPr>
      </w:pPr>
      <w:r w:rsidRPr="00FD11CD">
        <w:rPr>
          <w:rFonts w:hint="eastAsia"/>
          <w:sz w:val="24"/>
        </w:rPr>
        <w:t>实行一人一票制，及实名制，于指定日期未领取，或者不能出示一卡通</w:t>
      </w:r>
      <w:r w:rsidR="00CD6303">
        <w:rPr>
          <w:rFonts w:hint="eastAsia"/>
          <w:sz w:val="24"/>
        </w:rPr>
        <w:t>（校内</w:t>
      </w:r>
      <w:r w:rsidR="00CD6303">
        <w:rPr>
          <w:sz w:val="24"/>
        </w:rPr>
        <w:t>同学）</w:t>
      </w:r>
      <w:r w:rsidRPr="00FD11CD">
        <w:rPr>
          <w:rFonts w:hint="eastAsia"/>
          <w:sz w:val="24"/>
        </w:rPr>
        <w:t>、身份证</w:t>
      </w:r>
      <w:r w:rsidR="002051CF">
        <w:rPr>
          <w:rFonts w:hint="eastAsia"/>
          <w:sz w:val="24"/>
        </w:rPr>
        <w:t>（校外</w:t>
      </w:r>
      <w:r w:rsidR="002051CF">
        <w:rPr>
          <w:sz w:val="24"/>
        </w:rPr>
        <w:t>人士）</w:t>
      </w:r>
      <w:r w:rsidRPr="00FD11CD">
        <w:rPr>
          <w:rFonts w:hint="eastAsia"/>
          <w:sz w:val="24"/>
        </w:rPr>
        <w:t>等有效证件者，将视为弃权，弃票将用于现场发票。</w:t>
      </w:r>
    </w:p>
    <w:p w14:paraId="273342CE" w14:textId="77777777" w:rsidR="00CA7CD9" w:rsidRDefault="00CA7CD9" w:rsidP="00CA7CD9">
      <w:pPr>
        <w:rPr>
          <w:b/>
          <w:sz w:val="24"/>
        </w:rPr>
      </w:pPr>
    </w:p>
    <w:p w14:paraId="74969B4B" w14:textId="15DF3D0B" w:rsidR="00CA7CD9" w:rsidRPr="00FD11CD" w:rsidRDefault="00552F51" w:rsidP="00CA7CD9">
      <w:pPr>
        <w:rPr>
          <w:b/>
          <w:sz w:val="24"/>
        </w:rPr>
      </w:pPr>
      <w:r>
        <w:rPr>
          <w:rFonts w:hint="eastAsia"/>
          <w:b/>
          <w:bCs/>
          <w:sz w:val="24"/>
        </w:rPr>
        <w:t xml:space="preserve">Step3 </w:t>
      </w:r>
      <w:r w:rsidR="00CA7CD9" w:rsidRPr="00FD11CD">
        <w:rPr>
          <w:rFonts w:hint="eastAsia"/>
          <w:b/>
          <w:sz w:val="24"/>
        </w:rPr>
        <w:t>参与形式：</w:t>
      </w:r>
    </w:p>
    <w:p w14:paraId="50D090DE" w14:textId="77777777" w:rsidR="00CA7CD9" w:rsidRDefault="00CA7CD9" w:rsidP="00CA7CD9">
      <w:pPr>
        <w:ind w:firstLineChars="100" w:firstLine="240"/>
        <w:rPr>
          <w:sz w:val="24"/>
        </w:rPr>
      </w:pPr>
    </w:p>
    <w:p w14:paraId="6C5281F7" w14:textId="77777777" w:rsidR="00CA7CD9" w:rsidRPr="00FD11CD" w:rsidRDefault="00CA7CD9" w:rsidP="00CA7CD9">
      <w:pPr>
        <w:ind w:firstLineChars="100" w:firstLine="240"/>
        <w:rPr>
          <w:sz w:val="24"/>
        </w:rPr>
      </w:pPr>
      <w:r w:rsidRPr="00FD11CD">
        <w:rPr>
          <w:rFonts w:hint="eastAsia"/>
          <w:sz w:val="24"/>
        </w:rPr>
        <w:t>（</w:t>
      </w:r>
      <w:r w:rsidRPr="00FD11CD">
        <w:rPr>
          <w:rFonts w:hint="eastAsia"/>
          <w:sz w:val="24"/>
        </w:rPr>
        <w:t>1</w:t>
      </w:r>
      <w:r w:rsidRPr="00FD11CD">
        <w:rPr>
          <w:rFonts w:hint="eastAsia"/>
          <w:sz w:val="24"/>
        </w:rPr>
        <w:t>）在活动期间，关注并转发官方微博活动期间发布的最新动态，并</w:t>
      </w:r>
      <w:r w:rsidRPr="00FD11CD">
        <w:rPr>
          <w:rFonts w:hint="eastAsia"/>
          <w:sz w:val="24"/>
        </w:rPr>
        <w:t>@</w:t>
      </w:r>
      <w:r w:rsidRPr="00FD11CD">
        <w:rPr>
          <w:rFonts w:hint="eastAsia"/>
          <w:sz w:val="24"/>
        </w:rPr>
        <w:t>三位小伙伴，</w:t>
      </w:r>
      <w:r>
        <w:rPr>
          <w:rFonts w:hint="eastAsia"/>
          <w:sz w:val="24"/>
        </w:rPr>
        <w:t>以多转者为先，当日转发超过</w:t>
      </w:r>
      <w:r>
        <w:rPr>
          <w:rFonts w:hint="eastAsia"/>
          <w:sz w:val="24"/>
        </w:rPr>
        <w:t>3</w:t>
      </w:r>
      <w:r>
        <w:rPr>
          <w:rFonts w:hint="eastAsia"/>
          <w:sz w:val="24"/>
        </w:rPr>
        <w:t>次以上的用户将自己的转发记录截图，并</w:t>
      </w:r>
      <w:r>
        <w:rPr>
          <w:rFonts w:hint="eastAsia"/>
          <w:sz w:val="24"/>
        </w:rPr>
        <w:t>@</w:t>
      </w:r>
      <w:r>
        <w:rPr>
          <w:rFonts w:hint="eastAsia"/>
          <w:sz w:val="24"/>
        </w:rPr>
        <w:t>官方微博，从中选取</w:t>
      </w:r>
      <w:r w:rsidRPr="00FD11CD">
        <w:rPr>
          <w:rFonts w:hint="eastAsia"/>
          <w:sz w:val="24"/>
        </w:rPr>
        <w:t>前两位用户为幸运者</w:t>
      </w:r>
      <w:r>
        <w:rPr>
          <w:rFonts w:hint="eastAsia"/>
          <w:sz w:val="24"/>
        </w:rPr>
        <w:t>发放门票</w:t>
      </w:r>
      <w:r w:rsidRPr="00FD11CD">
        <w:rPr>
          <w:rFonts w:hint="eastAsia"/>
          <w:sz w:val="24"/>
        </w:rPr>
        <w:t>。</w:t>
      </w:r>
    </w:p>
    <w:p w14:paraId="3450E175" w14:textId="77777777" w:rsidR="00CA7CD9" w:rsidRPr="00FD11CD" w:rsidRDefault="00CA7CD9" w:rsidP="00CA7CD9">
      <w:pPr>
        <w:ind w:firstLineChars="100" w:firstLine="240"/>
        <w:rPr>
          <w:sz w:val="24"/>
        </w:rPr>
      </w:pPr>
      <w:r w:rsidRPr="00FD11CD">
        <w:rPr>
          <w:rFonts w:hint="eastAsia"/>
          <w:sz w:val="24"/>
        </w:rPr>
        <w:t>（</w:t>
      </w:r>
      <w:r w:rsidRPr="00FD11CD">
        <w:rPr>
          <w:rFonts w:hint="eastAsia"/>
          <w:sz w:val="24"/>
        </w:rPr>
        <w:t>2</w:t>
      </w:r>
      <w:r w:rsidRPr="00FD11CD">
        <w:rPr>
          <w:rFonts w:hint="eastAsia"/>
          <w:sz w:val="24"/>
        </w:rPr>
        <w:t>）参与微博话题互动</w:t>
      </w:r>
      <w:r w:rsidRPr="00FD11CD">
        <w:rPr>
          <w:rFonts w:hint="eastAsia"/>
          <w:sz w:val="24"/>
        </w:rPr>
        <w:t>#</w:t>
      </w:r>
      <w:r w:rsidRPr="00FD11CD">
        <w:rPr>
          <w:rFonts w:hint="eastAsia"/>
          <w:sz w:val="24"/>
        </w:rPr>
        <w:t>美丽邂逅—十年，一期一会</w:t>
      </w:r>
      <w:r w:rsidRPr="00FD11CD">
        <w:rPr>
          <w:rFonts w:hint="eastAsia"/>
          <w:sz w:val="24"/>
        </w:rPr>
        <w:t>#</w:t>
      </w:r>
      <w:r w:rsidRPr="00FD11CD">
        <w:rPr>
          <w:rFonts w:hint="eastAsia"/>
          <w:sz w:val="24"/>
        </w:rPr>
        <w:t>，发表对美丽邂逅十年来的印象，以及对自己另一半的期待。（或其他微博话题，暂定活动期间发布两次话题互动）根据其文字感情表达最佳，选取三</w:t>
      </w:r>
      <w:r w:rsidRPr="006D78C7">
        <w:rPr>
          <w:rFonts w:hint="eastAsia"/>
          <w:sz w:val="24"/>
        </w:rPr>
        <w:t>位</w:t>
      </w:r>
      <w:r w:rsidRPr="00FD11CD">
        <w:rPr>
          <w:rFonts w:hint="eastAsia"/>
          <w:sz w:val="24"/>
        </w:rPr>
        <w:t>，送出门票。</w:t>
      </w:r>
    </w:p>
    <w:p w14:paraId="1DE621BE" w14:textId="77777777" w:rsidR="00CA7CD9" w:rsidRDefault="00CA7CD9" w:rsidP="00CA7CD9">
      <w:pPr>
        <w:ind w:firstLineChars="100" w:firstLine="240"/>
        <w:rPr>
          <w:sz w:val="24"/>
        </w:rPr>
      </w:pPr>
      <w:r w:rsidRPr="00FD11CD">
        <w:rPr>
          <w:rFonts w:hint="eastAsia"/>
          <w:sz w:val="24"/>
        </w:rPr>
        <w:t>（</w:t>
      </w:r>
      <w:r w:rsidRPr="00FD11CD">
        <w:rPr>
          <w:rFonts w:hint="eastAsia"/>
          <w:sz w:val="24"/>
        </w:rPr>
        <w:t>3</w:t>
      </w:r>
      <w:r w:rsidRPr="00FD11CD">
        <w:rPr>
          <w:rFonts w:hint="eastAsia"/>
          <w:sz w:val="24"/>
        </w:rPr>
        <w:t>）官方微博发布最新动态，第一位评论者即为中奖者。</w:t>
      </w:r>
    </w:p>
    <w:p w14:paraId="20A94081" w14:textId="77777777" w:rsidR="00CA7CD9" w:rsidRDefault="00CA7CD9" w:rsidP="00CA7CD9">
      <w:pPr>
        <w:rPr>
          <w:sz w:val="24"/>
        </w:rPr>
      </w:pPr>
    </w:p>
    <w:p w14:paraId="6D9DCF12" w14:textId="4745C44E" w:rsidR="00110C56" w:rsidRDefault="00110C56" w:rsidP="00CA7CD9">
      <w:pPr>
        <w:rPr>
          <w:b/>
          <w:sz w:val="24"/>
        </w:rPr>
      </w:pPr>
      <w:r>
        <w:rPr>
          <w:rFonts w:hint="eastAsia"/>
          <w:b/>
          <w:bCs/>
          <w:sz w:val="24"/>
        </w:rPr>
        <w:t>Step4</w:t>
      </w:r>
      <w:r>
        <w:rPr>
          <w:rFonts w:hint="eastAsia"/>
          <w:sz w:val="24"/>
        </w:rPr>
        <w:t xml:space="preserve"> </w:t>
      </w:r>
      <w:r w:rsidRPr="00110C56">
        <w:rPr>
          <w:rFonts w:hint="eastAsia"/>
          <w:b/>
          <w:sz w:val="24"/>
        </w:rPr>
        <w:t>注意事项：</w:t>
      </w:r>
    </w:p>
    <w:p w14:paraId="75F09230" w14:textId="537861DD" w:rsidR="00B87D11" w:rsidRDefault="00AF4A52" w:rsidP="005107B9">
      <w:pPr>
        <w:pStyle w:val="a8"/>
        <w:numPr>
          <w:ilvl w:val="0"/>
          <w:numId w:val="12"/>
        </w:numPr>
        <w:ind w:firstLineChars="0"/>
        <w:rPr>
          <w:sz w:val="24"/>
        </w:rPr>
      </w:pPr>
      <w:r w:rsidRPr="00B87D11">
        <w:rPr>
          <w:rFonts w:hint="eastAsia"/>
          <w:sz w:val="24"/>
        </w:rPr>
        <w:t>获票者将由工作人员进行私信</w:t>
      </w:r>
      <w:r w:rsidRPr="00B87D11">
        <w:rPr>
          <w:sz w:val="24"/>
        </w:rPr>
        <w:t>联系，登记</w:t>
      </w:r>
      <w:r w:rsidRPr="00B87D11">
        <w:rPr>
          <w:rFonts w:hint="eastAsia"/>
          <w:sz w:val="24"/>
        </w:rPr>
        <w:t>姓名、性别、年龄、联系方式等具体信息，以确保一人一票。</w:t>
      </w:r>
    </w:p>
    <w:p w14:paraId="4C4F302E" w14:textId="625E8821" w:rsidR="005107B9" w:rsidRPr="005107B9" w:rsidRDefault="005107B9" w:rsidP="005107B9">
      <w:pPr>
        <w:pStyle w:val="a8"/>
        <w:numPr>
          <w:ilvl w:val="0"/>
          <w:numId w:val="12"/>
        </w:numPr>
        <w:ind w:firstLineChars="0"/>
        <w:rPr>
          <w:sz w:val="24"/>
        </w:rPr>
      </w:pPr>
      <w:r>
        <w:rPr>
          <w:rFonts w:hint="eastAsia"/>
          <w:sz w:val="24"/>
        </w:rPr>
        <w:t>若私信</w:t>
      </w:r>
      <w:r>
        <w:rPr>
          <w:sz w:val="24"/>
        </w:rPr>
        <w:t>联系</w:t>
      </w:r>
      <w:r>
        <w:rPr>
          <w:rFonts w:hint="eastAsia"/>
          <w:sz w:val="24"/>
        </w:rPr>
        <w:t>24</w:t>
      </w:r>
      <w:r>
        <w:rPr>
          <w:rFonts w:hint="eastAsia"/>
          <w:sz w:val="24"/>
        </w:rPr>
        <w:t>小时</w:t>
      </w:r>
      <w:r>
        <w:rPr>
          <w:sz w:val="24"/>
        </w:rPr>
        <w:t>未回复者，票视为</w:t>
      </w:r>
      <w:r>
        <w:rPr>
          <w:rFonts w:hint="eastAsia"/>
          <w:sz w:val="24"/>
        </w:rPr>
        <w:t>弃票</w:t>
      </w:r>
      <w:r w:rsidR="00B72B11">
        <w:rPr>
          <w:rFonts w:hint="eastAsia"/>
          <w:sz w:val="24"/>
        </w:rPr>
        <w:t>且</w:t>
      </w:r>
      <w:r w:rsidR="00E54096">
        <w:rPr>
          <w:rFonts w:hint="eastAsia"/>
          <w:sz w:val="24"/>
        </w:rPr>
        <w:t>自动</w:t>
      </w:r>
      <w:r w:rsidR="00E54096">
        <w:rPr>
          <w:sz w:val="24"/>
        </w:rPr>
        <w:t>归入现场放票当中。</w:t>
      </w:r>
    </w:p>
    <w:p w14:paraId="503DAB5B" w14:textId="5595C537" w:rsidR="00B87D11" w:rsidRDefault="00AF4A52" w:rsidP="00E73DE0">
      <w:pPr>
        <w:pStyle w:val="a8"/>
        <w:numPr>
          <w:ilvl w:val="0"/>
          <w:numId w:val="12"/>
        </w:numPr>
        <w:ind w:firstLineChars="0"/>
        <w:rPr>
          <w:sz w:val="24"/>
        </w:rPr>
      </w:pPr>
      <w:r w:rsidRPr="00B87D11">
        <w:rPr>
          <w:rFonts w:hint="eastAsia"/>
          <w:sz w:val="24"/>
        </w:rPr>
        <w:t>因微博用户有性别掩饰，视情况而决定是否提示男女票所剩余额，以保证男女票数按指标发放，并告知其领票时间、地点、所需证件（校园一卡通、身份证）。</w:t>
      </w:r>
    </w:p>
    <w:p w14:paraId="61B4ADCA" w14:textId="28FE7573" w:rsidR="00424A05" w:rsidRPr="00E73DE0" w:rsidRDefault="00424A05" w:rsidP="00E73DE0">
      <w:pPr>
        <w:pStyle w:val="a8"/>
        <w:numPr>
          <w:ilvl w:val="0"/>
          <w:numId w:val="12"/>
        </w:numPr>
        <w:ind w:firstLineChars="0"/>
        <w:rPr>
          <w:sz w:val="24"/>
        </w:rPr>
      </w:pPr>
      <w:r>
        <w:rPr>
          <w:rFonts w:hint="eastAsia"/>
          <w:sz w:val="24"/>
        </w:rPr>
        <w:t>若在</w:t>
      </w:r>
      <w:r>
        <w:rPr>
          <w:sz w:val="24"/>
        </w:rPr>
        <w:t>规定的</w:t>
      </w:r>
      <w:r>
        <w:rPr>
          <w:rFonts w:hint="eastAsia"/>
          <w:sz w:val="24"/>
        </w:rPr>
        <w:t>时间</w:t>
      </w:r>
      <w:r>
        <w:rPr>
          <w:sz w:val="24"/>
        </w:rPr>
        <w:t>未来领取票，此票视作弃票，自动归入现场放票当中。</w:t>
      </w:r>
    </w:p>
    <w:p w14:paraId="42A14798" w14:textId="427CFE89" w:rsidR="007D4065" w:rsidRPr="00B87D11" w:rsidRDefault="007D4065" w:rsidP="00B87D11">
      <w:pPr>
        <w:pStyle w:val="a8"/>
        <w:numPr>
          <w:ilvl w:val="0"/>
          <w:numId w:val="12"/>
        </w:numPr>
        <w:ind w:firstLineChars="0"/>
        <w:rPr>
          <w:sz w:val="24"/>
        </w:rPr>
      </w:pPr>
      <w:r w:rsidRPr="00B87D11">
        <w:rPr>
          <w:sz w:val="24"/>
        </w:rPr>
        <w:t>请密切关注抢票规则，如有改动，以改动版本为准。</w:t>
      </w:r>
    </w:p>
    <w:p w14:paraId="78BE310A" w14:textId="25337878" w:rsidR="00AF4A52" w:rsidRPr="007D4065" w:rsidRDefault="00AF4A52" w:rsidP="00AF4A52">
      <w:pPr>
        <w:ind w:firstLine="480"/>
        <w:rPr>
          <w:sz w:val="24"/>
        </w:rPr>
      </w:pPr>
    </w:p>
    <w:p w14:paraId="64A479DE" w14:textId="77777777" w:rsidR="00691158" w:rsidRPr="00CA7CD9" w:rsidRDefault="00691158" w:rsidP="00691158">
      <w:pPr>
        <w:ind w:firstLineChars="200" w:firstLine="482"/>
        <w:jc w:val="left"/>
        <w:rPr>
          <w:b/>
          <w:bCs/>
          <w:sz w:val="24"/>
        </w:rPr>
      </w:pPr>
    </w:p>
    <w:p w14:paraId="14E42686" w14:textId="77777777" w:rsidR="00691158" w:rsidRDefault="00691158" w:rsidP="00691158">
      <w:pPr>
        <w:jc w:val="left"/>
        <w:rPr>
          <w:b/>
          <w:bCs/>
          <w:sz w:val="24"/>
        </w:rPr>
      </w:pPr>
      <w:r>
        <w:rPr>
          <w:rFonts w:hint="eastAsia"/>
          <w:b/>
          <w:bCs/>
          <w:sz w:val="24"/>
        </w:rPr>
        <w:t>三、瀚海星云</w:t>
      </w:r>
      <w:r>
        <w:rPr>
          <w:rFonts w:hint="eastAsia"/>
          <w:b/>
          <w:bCs/>
          <w:sz w:val="24"/>
        </w:rPr>
        <w:t>BBS</w:t>
      </w:r>
      <w:r>
        <w:rPr>
          <w:rFonts w:hint="eastAsia"/>
          <w:b/>
          <w:bCs/>
          <w:sz w:val="24"/>
        </w:rPr>
        <w:t>攻略</w:t>
      </w:r>
    </w:p>
    <w:p w14:paraId="5C4B7C48" w14:textId="403C133E" w:rsidR="00B871BC" w:rsidRDefault="00B871BC" w:rsidP="00691158">
      <w:pPr>
        <w:jc w:val="left"/>
        <w:rPr>
          <w:b/>
          <w:bCs/>
          <w:sz w:val="24"/>
        </w:rPr>
      </w:pPr>
      <w:r>
        <w:rPr>
          <w:rFonts w:hint="eastAsia"/>
          <w:b/>
          <w:bCs/>
          <w:sz w:val="24"/>
        </w:rPr>
        <w:t xml:space="preserve">                        </w:t>
      </w:r>
      <w:r w:rsidR="00F62306" w:rsidRPr="00F62306">
        <w:rPr>
          <w:b/>
          <w:bCs/>
          <w:noProof/>
          <w:sz w:val="24"/>
        </w:rPr>
        <w:drawing>
          <wp:inline distT="0" distB="0" distL="0" distR="0" wp14:anchorId="17374172" wp14:editId="2983CC29">
            <wp:extent cx="1209675" cy="419100"/>
            <wp:effectExtent l="0" t="0" r="9525" b="0"/>
            <wp:docPr id="10" name="图片 10" descr="C:\Users\jianmenghuang\Deskto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nmenghuang\Desktop\logo.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9675" cy="419100"/>
                    </a:xfrm>
                    <a:prstGeom prst="rect">
                      <a:avLst/>
                    </a:prstGeom>
                    <a:noFill/>
                    <a:ln>
                      <a:noFill/>
                    </a:ln>
                  </pic:spPr>
                </pic:pic>
              </a:graphicData>
            </a:graphic>
          </wp:inline>
        </w:drawing>
      </w:r>
    </w:p>
    <w:p w14:paraId="0FA6933D" w14:textId="77777777" w:rsidR="00691158" w:rsidRDefault="00691158" w:rsidP="00691158">
      <w:pPr>
        <w:jc w:val="left"/>
        <w:rPr>
          <w:b/>
          <w:bCs/>
          <w:sz w:val="24"/>
        </w:rPr>
      </w:pPr>
      <w:r>
        <w:rPr>
          <w:rFonts w:hint="eastAsia"/>
          <w:b/>
          <w:bCs/>
          <w:sz w:val="24"/>
        </w:rPr>
        <w:t>Step1</w:t>
      </w:r>
    </w:p>
    <w:p w14:paraId="046B3340" w14:textId="7249854E" w:rsidR="00691158" w:rsidRDefault="00691158" w:rsidP="00691158">
      <w:pPr>
        <w:ind w:firstLineChars="200" w:firstLine="480"/>
        <w:jc w:val="left"/>
        <w:rPr>
          <w:sz w:val="24"/>
        </w:rPr>
      </w:pPr>
      <w:r>
        <w:rPr>
          <w:rFonts w:hint="eastAsia"/>
          <w:sz w:val="24"/>
        </w:rPr>
        <w:t>请要参加</w:t>
      </w:r>
      <w:r>
        <w:rPr>
          <w:rFonts w:hint="eastAsia"/>
          <w:sz w:val="24"/>
        </w:rPr>
        <w:t>BBS</w:t>
      </w:r>
      <w:r>
        <w:rPr>
          <w:rFonts w:hint="eastAsia"/>
          <w:sz w:val="24"/>
        </w:rPr>
        <w:t>抢票活动的同学预先注册瀚海星云</w:t>
      </w:r>
      <w:r>
        <w:rPr>
          <w:rFonts w:hint="eastAsia"/>
          <w:sz w:val="24"/>
        </w:rPr>
        <w:t>BBS</w:t>
      </w:r>
      <w:r>
        <w:rPr>
          <w:rFonts w:hint="eastAsia"/>
          <w:sz w:val="24"/>
        </w:rPr>
        <w:t>账号，本次抢票活动在</w:t>
      </w:r>
      <w:r w:rsidR="000F66A2">
        <w:rPr>
          <w:rFonts w:hint="eastAsia"/>
          <w:sz w:val="24"/>
        </w:rPr>
        <w:t>G</w:t>
      </w:r>
      <w:r w:rsidR="000F66A2">
        <w:rPr>
          <w:sz w:val="24"/>
        </w:rPr>
        <w:t>radunion</w:t>
      </w:r>
      <w:r w:rsidR="00F62306">
        <w:rPr>
          <w:rFonts w:hint="eastAsia"/>
          <w:sz w:val="24"/>
        </w:rPr>
        <w:t>版</w:t>
      </w:r>
      <w:r>
        <w:rPr>
          <w:rFonts w:hint="eastAsia"/>
          <w:sz w:val="24"/>
        </w:rPr>
        <w:t>进行，预计各发放门票</w:t>
      </w:r>
      <w:r w:rsidR="002829F9">
        <w:rPr>
          <w:rFonts w:hint="eastAsia"/>
          <w:sz w:val="24"/>
        </w:rPr>
        <w:t>4</w:t>
      </w:r>
      <w:r>
        <w:rPr>
          <w:rFonts w:hint="eastAsia"/>
          <w:sz w:val="24"/>
        </w:rPr>
        <w:t>0</w:t>
      </w:r>
      <w:r>
        <w:rPr>
          <w:rFonts w:hint="eastAsia"/>
          <w:sz w:val="24"/>
        </w:rPr>
        <w:t>张</w:t>
      </w:r>
      <w:r w:rsidR="002829F9">
        <w:rPr>
          <w:rFonts w:hint="eastAsia"/>
          <w:sz w:val="24"/>
        </w:rPr>
        <w:t>，</w:t>
      </w:r>
      <w:r w:rsidR="002829F9">
        <w:rPr>
          <w:sz w:val="24"/>
        </w:rPr>
        <w:t>其中男票</w:t>
      </w:r>
      <w:r w:rsidR="002829F9">
        <w:rPr>
          <w:rFonts w:hint="eastAsia"/>
          <w:sz w:val="24"/>
        </w:rPr>
        <w:t>25</w:t>
      </w:r>
      <w:r w:rsidR="002829F9">
        <w:rPr>
          <w:rFonts w:hint="eastAsia"/>
          <w:sz w:val="24"/>
        </w:rPr>
        <w:t>张，</w:t>
      </w:r>
      <w:r w:rsidR="002829F9">
        <w:rPr>
          <w:sz w:val="24"/>
        </w:rPr>
        <w:t>女票</w:t>
      </w:r>
      <w:r w:rsidR="002829F9">
        <w:rPr>
          <w:rFonts w:hint="eastAsia"/>
          <w:sz w:val="24"/>
        </w:rPr>
        <w:t>15</w:t>
      </w:r>
      <w:r w:rsidR="002829F9">
        <w:rPr>
          <w:rFonts w:hint="eastAsia"/>
          <w:sz w:val="24"/>
        </w:rPr>
        <w:t>张</w:t>
      </w:r>
      <w:r>
        <w:rPr>
          <w:rFonts w:hint="eastAsia"/>
          <w:sz w:val="24"/>
        </w:rPr>
        <w:t>。活动时间从</w:t>
      </w:r>
      <w:r>
        <w:rPr>
          <w:rFonts w:hint="eastAsia"/>
          <w:sz w:val="24"/>
        </w:rPr>
        <w:t>10</w:t>
      </w:r>
      <w:r>
        <w:rPr>
          <w:rFonts w:hint="eastAsia"/>
          <w:sz w:val="24"/>
        </w:rPr>
        <w:t>月</w:t>
      </w:r>
      <w:r>
        <w:rPr>
          <w:rFonts w:hint="eastAsia"/>
          <w:sz w:val="24"/>
        </w:rPr>
        <w:t>27</w:t>
      </w:r>
      <w:r>
        <w:rPr>
          <w:rFonts w:hint="eastAsia"/>
          <w:sz w:val="24"/>
        </w:rPr>
        <w:t>日至</w:t>
      </w:r>
      <w:r>
        <w:rPr>
          <w:rFonts w:hint="eastAsia"/>
          <w:sz w:val="24"/>
        </w:rPr>
        <w:t>11</w:t>
      </w:r>
      <w:r>
        <w:rPr>
          <w:rFonts w:hint="eastAsia"/>
          <w:sz w:val="24"/>
        </w:rPr>
        <w:t>月</w:t>
      </w:r>
      <w:r w:rsidR="004D4828">
        <w:rPr>
          <w:rFonts w:hint="eastAsia"/>
          <w:sz w:val="24"/>
        </w:rPr>
        <w:t>5</w:t>
      </w:r>
      <w:r>
        <w:rPr>
          <w:rFonts w:hint="eastAsia"/>
          <w:sz w:val="24"/>
        </w:rPr>
        <w:t>日。爱灌水爱潜水的同志们不要错过哦</w:t>
      </w:r>
      <w:r>
        <w:rPr>
          <w:rFonts w:hint="eastAsia"/>
          <w:sz w:val="24"/>
        </w:rPr>
        <w:t>~</w:t>
      </w:r>
      <w:r w:rsidR="000B3A17">
        <w:rPr>
          <w:rFonts w:hint="eastAsia"/>
          <w:sz w:val="24"/>
        </w:rPr>
        <w:t>，</w:t>
      </w:r>
      <w:r>
        <w:rPr>
          <w:rFonts w:hint="eastAsia"/>
          <w:sz w:val="24"/>
        </w:rPr>
        <w:t>BBSer</w:t>
      </w:r>
      <w:r w:rsidR="00E10FBF">
        <w:rPr>
          <w:rFonts w:hint="eastAsia"/>
          <w:sz w:val="24"/>
        </w:rPr>
        <w:t>s</w:t>
      </w:r>
      <w:r>
        <w:rPr>
          <w:rFonts w:hint="eastAsia"/>
          <w:sz w:val="24"/>
        </w:rPr>
        <w:t>大展身手的时候到了！</w:t>
      </w:r>
    </w:p>
    <w:p w14:paraId="1F99D88C" w14:textId="59977FAB" w:rsidR="00691158" w:rsidRDefault="00691158" w:rsidP="00691158">
      <w:pPr>
        <w:jc w:val="left"/>
        <w:rPr>
          <w:b/>
          <w:bCs/>
          <w:sz w:val="24"/>
        </w:rPr>
      </w:pPr>
      <w:r>
        <w:rPr>
          <w:rFonts w:hint="eastAsia"/>
          <w:b/>
          <w:bCs/>
          <w:sz w:val="24"/>
        </w:rPr>
        <w:t>Step2</w:t>
      </w:r>
      <w:r w:rsidR="00760A0C">
        <w:rPr>
          <w:b/>
          <w:bCs/>
          <w:sz w:val="24"/>
        </w:rPr>
        <w:t xml:space="preserve"> </w:t>
      </w:r>
      <w:r w:rsidR="00760A0C">
        <w:rPr>
          <w:rFonts w:hint="eastAsia"/>
          <w:b/>
          <w:bCs/>
          <w:sz w:val="24"/>
        </w:rPr>
        <w:t>活动</w:t>
      </w:r>
      <w:r w:rsidR="00760A0C">
        <w:rPr>
          <w:b/>
          <w:bCs/>
          <w:sz w:val="24"/>
        </w:rPr>
        <w:t>计划</w:t>
      </w:r>
    </w:p>
    <w:p w14:paraId="31B3CF76" w14:textId="4C8D497A" w:rsidR="00760A0C" w:rsidRDefault="00760A0C" w:rsidP="00760A0C">
      <w:pPr>
        <w:spacing w:line="360" w:lineRule="auto"/>
        <w:ind w:left="840" w:hangingChars="350" w:hanging="840"/>
        <w:rPr>
          <w:sz w:val="24"/>
        </w:rPr>
      </w:pPr>
      <w:r>
        <w:rPr>
          <w:sz w:val="24"/>
        </w:rPr>
        <w:t>27</w:t>
      </w:r>
      <w:r w:rsidR="00E10FBF">
        <w:rPr>
          <w:rFonts w:hint="eastAsia"/>
          <w:sz w:val="24"/>
        </w:rPr>
        <w:t>号：进行第一轮放票</w:t>
      </w:r>
      <w:r w:rsidR="00F62306">
        <w:rPr>
          <w:rFonts w:hint="eastAsia"/>
          <w:sz w:val="24"/>
        </w:rPr>
        <w:t>（</w:t>
      </w:r>
      <w:r w:rsidR="00F62306">
        <w:rPr>
          <w:rFonts w:hint="eastAsia"/>
          <w:sz w:val="24"/>
        </w:rPr>
        <w:t>1</w:t>
      </w:r>
      <w:r w:rsidR="00F62306">
        <w:rPr>
          <w:sz w:val="24"/>
        </w:rPr>
        <w:t>5</w:t>
      </w:r>
      <w:r w:rsidR="00F62306">
        <w:rPr>
          <w:sz w:val="24"/>
        </w:rPr>
        <w:t>张）</w:t>
      </w:r>
      <w:r>
        <w:rPr>
          <w:rFonts w:hint="eastAsia"/>
          <w:sz w:val="24"/>
        </w:rPr>
        <w:t>；抢票进展跟进状况，公布</w:t>
      </w:r>
      <w:r>
        <w:rPr>
          <w:sz w:val="24"/>
        </w:rPr>
        <w:t>BBS</w:t>
      </w:r>
      <w:r>
        <w:rPr>
          <w:rFonts w:hint="eastAsia"/>
          <w:sz w:val="24"/>
        </w:rPr>
        <w:t>余票额。</w:t>
      </w:r>
    </w:p>
    <w:p w14:paraId="5A2AA5FA" w14:textId="77777777" w:rsidR="00760A0C" w:rsidRDefault="00760A0C" w:rsidP="00760A0C">
      <w:pPr>
        <w:spacing w:line="360" w:lineRule="auto"/>
        <w:ind w:left="720" w:hangingChars="300" w:hanging="720"/>
        <w:rPr>
          <w:sz w:val="24"/>
        </w:rPr>
      </w:pPr>
      <w:r>
        <w:rPr>
          <w:sz w:val="24"/>
        </w:rPr>
        <w:t>28</w:t>
      </w:r>
      <w:r>
        <w:rPr>
          <w:rFonts w:hint="eastAsia"/>
          <w:sz w:val="24"/>
        </w:rPr>
        <w:t>号：发帖，展示去年“美丽邂逅”活动精彩照片。</w:t>
      </w:r>
    </w:p>
    <w:p w14:paraId="312E45EE" w14:textId="77777777" w:rsidR="00760A0C" w:rsidRDefault="00760A0C" w:rsidP="00760A0C">
      <w:pPr>
        <w:spacing w:line="360" w:lineRule="auto"/>
        <w:rPr>
          <w:sz w:val="24"/>
        </w:rPr>
      </w:pPr>
      <w:r>
        <w:rPr>
          <w:sz w:val="24"/>
        </w:rPr>
        <w:t>29</w:t>
      </w:r>
      <w:r>
        <w:rPr>
          <w:rFonts w:hint="eastAsia"/>
          <w:sz w:val="24"/>
        </w:rPr>
        <w:t>号：发帖，将通过“美丽邂逅”牵手成功的男女嘉宾甜蜜照片秀出来。</w:t>
      </w:r>
    </w:p>
    <w:p w14:paraId="573D9AB2" w14:textId="2E47774E" w:rsidR="00760A0C" w:rsidRDefault="00760A0C" w:rsidP="00760A0C">
      <w:pPr>
        <w:spacing w:line="360" w:lineRule="auto"/>
        <w:ind w:left="720" w:hangingChars="300" w:hanging="720"/>
        <w:rPr>
          <w:sz w:val="24"/>
        </w:rPr>
      </w:pPr>
      <w:r>
        <w:rPr>
          <w:sz w:val="24"/>
        </w:rPr>
        <w:t>30</w:t>
      </w:r>
      <w:r>
        <w:rPr>
          <w:rFonts w:hint="eastAsia"/>
          <w:sz w:val="24"/>
        </w:rPr>
        <w:t>号：发帖，</w:t>
      </w:r>
      <w:r w:rsidR="00F62306">
        <w:rPr>
          <w:rFonts w:hint="eastAsia"/>
          <w:sz w:val="24"/>
        </w:rPr>
        <w:t>展现</w:t>
      </w:r>
      <w:r w:rsidR="00F62306">
        <w:rPr>
          <w:sz w:val="24"/>
        </w:rPr>
        <w:t>正能量</w:t>
      </w:r>
      <w:r>
        <w:rPr>
          <w:rFonts w:hint="eastAsia"/>
          <w:sz w:val="24"/>
        </w:rPr>
        <w:t>（包括介绍校园爱情、美丽邂逅的力量等）；第二轮</w:t>
      </w:r>
      <w:r w:rsidR="001B3CA0">
        <w:rPr>
          <w:rFonts w:hint="eastAsia"/>
          <w:sz w:val="24"/>
        </w:rPr>
        <w:t>放票</w:t>
      </w:r>
      <w:r w:rsidR="00F62306">
        <w:rPr>
          <w:rFonts w:hint="eastAsia"/>
          <w:sz w:val="24"/>
        </w:rPr>
        <w:t>（</w:t>
      </w:r>
      <w:r w:rsidR="00F62306">
        <w:rPr>
          <w:rFonts w:hint="eastAsia"/>
          <w:sz w:val="24"/>
        </w:rPr>
        <w:t>1</w:t>
      </w:r>
      <w:r w:rsidR="00F62306">
        <w:rPr>
          <w:sz w:val="24"/>
        </w:rPr>
        <w:t>3</w:t>
      </w:r>
      <w:r w:rsidR="00F62306">
        <w:rPr>
          <w:sz w:val="24"/>
        </w:rPr>
        <w:t>张）</w:t>
      </w:r>
      <w:r>
        <w:rPr>
          <w:rFonts w:hint="eastAsia"/>
          <w:sz w:val="24"/>
        </w:rPr>
        <w:t>。</w:t>
      </w:r>
    </w:p>
    <w:p w14:paraId="71647355" w14:textId="77777777" w:rsidR="00760A0C" w:rsidRDefault="00760A0C" w:rsidP="00760A0C">
      <w:pPr>
        <w:spacing w:line="360" w:lineRule="auto"/>
        <w:rPr>
          <w:sz w:val="24"/>
        </w:rPr>
      </w:pPr>
      <w:r>
        <w:rPr>
          <w:sz w:val="24"/>
        </w:rPr>
        <w:lastRenderedPageBreak/>
        <w:t>31</w:t>
      </w:r>
      <w:r>
        <w:rPr>
          <w:rFonts w:hint="eastAsia"/>
          <w:sz w:val="24"/>
        </w:rPr>
        <w:t>号：发帖继续。</w:t>
      </w:r>
    </w:p>
    <w:p w14:paraId="35A96776" w14:textId="2DBB52C6" w:rsidR="00760A0C" w:rsidRDefault="00760A0C" w:rsidP="00760A0C">
      <w:pPr>
        <w:spacing w:line="360" w:lineRule="auto"/>
        <w:rPr>
          <w:sz w:val="24"/>
        </w:rPr>
      </w:pPr>
      <w:r>
        <w:rPr>
          <w:sz w:val="24"/>
        </w:rPr>
        <w:t>11</w:t>
      </w:r>
      <w:r>
        <w:rPr>
          <w:rFonts w:hint="eastAsia"/>
          <w:sz w:val="24"/>
        </w:rPr>
        <w:t>月</w:t>
      </w:r>
      <w:r>
        <w:rPr>
          <w:sz w:val="24"/>
        </w:rPr>
        <w:t>1</w:t>
      </w:r>
      <w:r w:rsidR="00F62306">
        <w:rPr>
          <w:rFonts w:hint="eastAsia"/>
          <w:sz w:val="24"/>
        </w:rPr>
        <w:t>号：小光棍节</w:t>
      </w:r>
      <w:r>
        <w:rPr>
          <w:rFonts w:hint="eastAsia"/>
          <w:sz w:val="24"/>
        </w:rPr>
        <w:t>。抢票倒计时，最后一轮放票</w:t>
      </w:r>
      <w:r w:rsidR="00F62306">
        <w:rPr>
          <w:rFonts w:hint="eastAsia"/>
          <w:sz w:val="24"/>
        </w:rPr>
        <w:t>（</w:t>
      </w:r>
      <w:r w:rsidR="00F62306">
        <w:rPr>
          <w:rFonts w:hint="eastAsia"/>
          <w:sz w:val="24"/>
        </w:rPr>
        <w:t>1</w:t>
      </w:r>
      <w:r w:rsidR="00F62306">
        <w:rPr>
          <w:sz w:val="24"/>
        </w:rPr>
        <w:t>2</w:t>
      </w:r>
      <w:r w:rsidR="00F62306">
        <w:rPr>
          <w:sz w:val="24"/>
        </w:rPr>
        <w:t>张）</w:t>
      </w:r>
      <w:r>
        <w:rPr>
          <w:rFonts w:hint="eastAsia"/>
          <w:sz w:val="24"/>
        </w:rPr>
        <w:t>。</w:t>
      </w:r>
    </w:p>
    <w:p w14:paraId="3EF2DCC7" w14:textId="77777777" w:rsidR="00760A0C" w:rsidRPr="005C7DC1" w:rsidRDefault="00760A0C" w:rsidP="00760A0C">
      <w:pPr>
        <w:spacing w:line="360" w:lineRule="auto"/>
        <w:rPr>
          <w:sz w:val="24"/>
        </w:rPr>
      </w:pPr>
      <w:r>
        <w:rPr>
          <w:sz w:val="24"/>
        </w:rPr>
        <w:t>11</w:t>
      </w:r>
      <w:r>
        <w:rPr>
          <w:rFonts w:hint="eastAsia"/>
          <w:sz w:val="24"/>
        </w:rPr>
        <w:t>月</w:t>
      </w:r>
      <w:r>
        <w:rPr>
          <w:sz w:val="24"/>
        </w:rPr>
        <w:t>2~5</w:t>
      </w:r>
      <w:r>
        <w:rPr>
          <w:rFonts w:hint="eastAsia"/>
          <w:sz w:val="24"/>
        </w:rPr>
        <w:t>号：抢票进度跟进，最终公布抢票成功者名单。</w:t>
      </w:r>
    </w:p>
    <w:p w14:paraId="060CA001" w14:textId="77777777" w:rsidR="00760A0C" w:rsidRPr="005C7DC1" w:rsidRDefault="00760A0C" w:rsidP="00760A0C">
      <w:pPr>
        <w:spacing w:line="360" w:lineRule="auto"/>
        <w:rPr>
          <w:sz w:val="24"/>
        </w:rPr>
      </w:pPr>
    </w:p>
    <w:p w14:paraId="2D62F472" w14:textId="77777777" w:rsidR="00760A0C" w:rsidRDefault="00760A0C" w:rsidP="00760A0C">
      <w:pPr>
        <w:spacing w:line="360" w:lineRule="auto"/>
        <w:rPr>
          <w:sz w:val="24"/>
        </w:rPr>
      </w:pPr>
      <w:r w:rsidRPr="005C7DC1">
        <w:rPr>
          <w:sz w:val="24"/>
        </w:rPr>
        <w:t>PS</w:t>
      </w:r>
      <w:r w:rsidRPr="005C7DC1">
        <w:rPr>
          <w:rFonts w:hint="eastAsia"/>
          <w:sz w:val="24"/>
        </w:rPr>
        <w:t>：抢票要求</w:t>
      </w:r>
      <w:r>
        <w:rPr>
          <w:rFonts w:hint="eastAsia"/>
          <w:sz w:val="24"/>
        </w:rPr>
        <w:t>：</w:t>
      </w:r>
    </w:p>
    <w:p w14:paraId="48488817" w14:textId="2E7CD4FD" w:rsidR="00760A0C" w:rsidRDefault="00760A0C" w:rsidP="00760A0C">
      <w:pPr>
        <w:numPr>
          <w:ilvl w:val="0"/>
          <w:numId w:val="11"/>
        </w:numPr>
        <w:spacing w:line="360" w:lineRule="auto"/>
        <w:rPr>
          <w:sz w:val="24"/>
        </w:rPr>
      </w:pPr>
      <w:r>
        <w:rPr>
          <w:sz w:val="24"/>
        </w:rPr>
        <w:t>本活动在</w:t>
      </w:r>
      <w:r w:rsidR="00AB769C">
        <w:rPr>
          <w:rFonts w:hint="eastAsia"/>
          <w:sz w:val="24"/>
        </w:rPr>
        <w:t>G</w:t>
      </w:r>
      <w:r w:rsidR="00AB769C">
        <w:rPr>
          <w:sz w:val="24"/>
        </w:rPr>
        <w:t>radunion</w:t>
      </w:r>
      <w:r>
        <w:rPr>
          <w:sz w:val="24"/>
        </w:rPr>
        <w:t>版进行。</w:t>
      </w:r>
    </w:p>
    <w:p w14:paraId="2199A98F" w14:textId="77777777" w:rsidR="00760A0C" w:rsidRDefault="00760A0C" w:rsidP="00760A0C">
      <w:pPr>
        <w:numPr>
          <w:ilvl w:val="0"/>
          <w:numId w:val="11"/>
        </w:numPr>
        <w:tabs>
          <w:tab w:val="num" w:pos="360"/>
        </w:tabs>
        <w:spacing w:line="360" w:lineRule="auto"/>
        <w:rPr>
          <w:sz w:val="24"/>
        </w:rPr>
      </w:pPr>
      <w:r>
        <w:rPr>
          <w:rFonts w:hint="eastAsia"/>
          <w:sz w:val="24"/>
        </w:rPr>
        <w:t>第一轮抢票以最先回帖为选择标准。</w:t>
      </w:r>
    </w:p>
    <w:p w14:paraId="1F0A8634" w14:textId="6A3A0C67" w:rsidR="00760A0C" w:rsidRDefault="00760A0C" w:rsidP="00760A0C">
      <w:pPr>
        <w:numPr>
          <w:ilvl w:val="0"/>
          <w:numId w:val="11"/>
        </w:numPr>
        <w:tabs>
          <w:tab w:val="num" w:pos="360"/>
        </w:tabs>
        <w:spacing w:line="360" w:lineRule="auto"/>
        <w:rPr>
          <w:sz w:val="24"/>
        </w:rPr>
      </w:pPr>
      <w:r>
        <w:rPr>
          <w:rFonts w:hint="eastAsia"/>
          <w:sz w:val="24"/>
        </w:rPr>
        <w:t>第二轮抢票以有效回帖（不少于</w:t>
      </w:r>
      <w:r w:rsidR="00F62306">
        <w:rPr>
          <w:sz w:val="24"/>
        </w:rPr>
        <w:t>1</w:t>
      </w:r>
      <w:r>
        <w:rPr>
          <w:sz w:val="24"/>
        </w:rPr>
        <w:t>00</w:t>
      </w:r>
      <w:r>
        <w:rPr>
          <w:rFonts w:hint="eastAsia"/>
          <w:sz w:val="24"/>
        </w:rPr>
        <w:t>字、非凑字数）次数最高为标准。</w:t>
      </w:r>
    </w:p>
    <w:p w14:paraId="71CB35A8" w14:textId="77777777" w:rsidR="00760A0C" w:rsidRPr="005C7DC1" w:rsidRDefault="00760A0C" w:rsidP="00760A0C">
      <w:pPr>
        <w:numPr>
          <w:ilvl w:val="0"/>
          <w:numId w:val="11"/>
        </w:numPr>
        <w:tabs>
          <w:tab w:val="num" w:pos="360"/>
        </w:tabs>
        <w:spacing w:line="360" w:lineRule="auto"/>
        <w:rPr>
          <w:sz w:val="24"/>
        </w:rPr>
      </w:pPr>
      <w:r>
        <w:rPr>
          <w:rFonts w:hint="eastAsia"/>
          <w:sz w:val="24"/>
        </w:rPr>
        <w:t>第三轮抢票以个人发帖（要求题目中带有“美丽邂逅”字样）被有质量顶帖次数最多为标准。</w:t>
      </w:r>
    </w:p>
    <w:p w14:paraId="1BD653C9" w14:textId="77777777" w:rsidR="00760A0C" w:rsidRDefault="00760A0C" w:rsidP="00760A0C">
      <w:pPr>
        <w:numPr>
          <w:ilvl w:val="0"/>
          <w:numId w:val="11"/>
        </w:numPr>
        <w:spacing w:line="360" w:lineRule="auto"/>
        <w:rPr>
          <w:sz w:val="24"/>
        </w:rPr>
      </w:pPr>
      <w:r>
        <w:rPr>
          <w:rFonts w:hint="eastAsia"/>
          <w:sz w:val="24"/>
        </w:rPr>
        <w:t>获票者将由工作人员进行站内信联系，并确认其电话和学号（或身份证号码），凭借有效证件只能每人每证领取一张，不允许代领。</w:t>
      </w:r>
    </w:p>
    <w:p w14:paraId="25937E5A" w14:textId="6AE83AE7" w:rsidR="00A42174" w:rsidRDefault="00A42174" w:rsidP="00760A0C">
      <w:pPr>
        <w:numPr>
          <w:ilvl w:val="0"/>
          <w:numId w:val="11"/>
        </w:numPr>
        <w:spacing w:line="360" w:lineRule="auto"/>
        <w:rPr>
          <w:sz w:val="24"/>
        </w:rPr>
      </w:pPr>
      <w:r>
        <w:rPr>
          <w:rFonts w:hint="eastAsia"/>
          <w:sz w:val="24"/>
        </w:rPr>
        <w:t>站内信联系</w:t>
      </w:r>
      <w:r>
        <w:rPr>
          <w:rFonts w:hint="eastAsia"/>
          <w:sz w:val="24"/>
        </w:rPr>
        <w:t>24</w:t>
      </w:r>
      <w:r>
        <w:rPr>
          <w:rFonts w:hint="eastAsia"/>
          <w:sz w:val="24"/>
        </w:rPr>
        <w:t>小时</w:t>
      </w:r>
      <w:r>
        <w:rPr>
          <w:sz w:val="24"/>
        </w:rPr>
        <w:t>未回复</w:t>
      </w:r>
      <w:r>
        <w:rPr>
          <w:rFonts w:hint="eastAsia"/>
          <w:sz w:val="24"/>
        </w:rPr>
        <w:t>者</w:t>
      </w:r>
      <w:r>
        <w:rPr>
          <w:sz w:val="24"/>
        </w:rPr>
        <w:t>，和在规定之间未来领取</w:t>
      </w:r>
      <w:r>
        <w:rPr>
          <w:rFonts w:hint="eastAsia"/>
          <w:sz w:val="24"/>
        </w:rPr>
        <w:t>者</w:t>
      </w:r>
      <w:r>
        <w:rPr>
          <w:sz w:val="24"/>
        </w:rPr>
        <w:t>，弃票视为弃票，自动归入现场发票中。</w:t>
      </w:r>
    </w:p>
    <w:p w14:paraId="08591346" w14:textId="77777777" w:rsidR="00760A0C" w:rsidRDefault="00760A0C" w:rsidP="00760A0C">
      <w:pPr>
        <w:numPr>
          <w:ilvl w:val="0"/>
          <w:numId w:val="11"/>
        </w:numPr>
        <w:spacing w:line="360" w:lineRule="auto"/>
        <w:rPr>
          <w:sz w:val="24"/>
        </w:rPr>
      </w:pPr>
      <w:r>
        <w:rPr>
          <w:sz w:val="24"/>
        </w:rPr>
        <w:t>请密切关注抢票规则，如有改动，以改动版本为准。</w:t>
      </w:r>
    </w:p>
    <w:p w14:paraId="0DFE552E" w14:textId="77777777" w:rsidR="00691158" w:rsidRPr="00760A0C" w:rsidRDefault="00691158" w:rsidP="00691158">
      <w:pPr>
        <w:jc w:val="left"/>
        <w:rPr>
          <w:sz w:val="24"/>
        </w:rPr>
      </w:pPr>
    </w:p>
    <w:p w14:paraId="71168D6A" w14:textId="4F34EFCD" w:rsidR="00691158" w:rsidRDefault="00D86365" w:rsidP="00691158">
      <w:pPr>
        <w:numPr>
          <w:ilvl w:val="0"/>
          <w:numId w:val="9"/>
        </w:numPr>
        <w:jc w:val="left"/>
        <w:rPr>
          <w:b/>
          <w:bCs/>
          <w:sz w:val="24"/>
        </w:rPr>
      </w:pPr>
      <w:r>
        <w:rPr>
          <w:rFonts w:hint="eastAsia"/>
          <w:b/>
          <w:bCs/>
          <w:sz w:val="24"/>
        </w:rPr>
        <w:t>手机</w:t>
      </w:r>
      <w:r>
        <w:rPr>
          <w:b/>
          <w:bCs/>
          <w:sz w:val="24"/>
        </w:rPr>
        <w:t>微信</w:t>
      </w:r>
      <w:r>
        <w:rPr>
          <w:rFonts w:hint="eastAsia"/>
          <w:b/>
          <w:bCs/>
          <w:sz w:val="24"/>
        </w:rPr>
        <w:t xml:space="preserve"> </w:t>
      </w:r>
      <w:r>
        <w:rPr>
          <w:rFonts w:hint="eastAsia"/>
          <w:b/>
          <w:bCs/>
          <w:sz w:val="24"/>
        </w:rPr>
        <w:t>与</w:t>
      </w:r>
      <w:r>
        <w:rPr>
          <w:rFonts w:hint="eastAsia"/>
          <w:b/>
          <w:bCs/>
          <w:sz w:val="24"/>
        </w:rPr>
        <w:t xml:space="preserve"> </w:t>
      </w:r>
      <w:r>
        <w:rPr>
          <w:rFonts w:hint="eastAsia"/>
          <w:b/>
          <w:bCs/>
          <w:sz w:val="24"/>
        </w:rPr>
        <w:t>网络</w:t>
      </w:r>
      <w:r>
        <w:rPr>
          <w:b/>
          <w:bCs/>
          <w:sz w:val="24"/>
        </w:rPr>
        <w:t>抢票</w:t>
      </w:r>
      <w:r>
        <w:rPr>
          <w:rFonts w:hint="eastAsia"/>
          <w:b/>
          <w:bCs/>
          <w:sz w:val="24"/>
        </w:rPr>
        <w:t xml:space="preserve"> </w:t>
      </w:r>
      <w:r w:rsidR="00691158">
        <w:rPr>
          <w:rFonts w:hint="eastAsia"/>
          <w:b/>
          <w:bCs/>
          <w:sz w:val="24"/>
        </w:rPr>
        <w:t>平台攻略</w:t>
      </w:r>
    </w:p>
    <w:p w14:paraId="36DF9B95" w14:textId="104C1958" w:rsidR="00597BA4" w:rsidRDefault="00597BA4" w:rsidP="00196FAC">
      <w:pPr>
        <w:ind w:firstLineChars="850" w:firstLine="2040"/>
        <w:jc w:val="left"/>
        <w:rPr>
          <w:b/>
          <w:bCs/>
          <w:sz w:val="24"/>
        </w:rPr>
      </w:pPr>
      <w:r w:rsidRPr="000779E8">
        <w:rPr>
          <w:rFonts w:ascii="宋体" w:hAnsi="宋体" w:cs="宋体"/>
          <w:noProof/>
          <w:kern w:val="0"/>
          <w:sz w:val="24"/>
          <w:szCs w:val="24"/>
        </w:rPr>
        <w:drawing>
          <wp:inline distT="0" distB="0" distL="0" distR="0" wp14:anchorId="552422A8" wp14:editId="66525901">
            <wp:extent cx="933450" cy="342900"/>
            <wp:effectExtent l="0" t="0" r="0" b="0"/>
            <wp:docPr id="6" name="图片 6" descr="D:\Documents\Tencent Files\807720302\Image\26WNFKM397@7(7U@DH{}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Tencent Files\807720302\Image\26WNFKM397@7(7U@DH{}M}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342900"/>
                    </a:xfrm>
                    <a:prstGeom prst="rect">
                      <a:avLst/>
                    </a:prstGeom>
                    <a:noFill/>
                    <a:ln>
                      <a:noFill/>
                    </a:ln>
                  </pic:spPr>
                </pic:pic>
              </a:graphicData>
            </a:graphic>
          </wp:inline>
        </w:drawing>
      </w:r>
      <w:r>
        <w:rPr>
          <w:rFonts w:hint="eastAsia"/>
          <w:b/>
          <w:bCs/>
          <w:sz w:val="24"/>
        </w:rPr>
        <w:t xml:space="preserve">       </w:t>
      </w:r>
      <w:r>
        <w:rPr>
          <w:noProof/>
          <w:sz w:val="24"/>
        </w:rPr>
        <w:drawing>
          <wp:inline distT="0" distB="0" distL="0" distR="0" wp14:anchorId="5274F047" wp14:editId="264B2B4E">
            <wp:extent cx="609600" cy="4572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微信.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3267" cy="467450"/>
                    </a:xfrm>
                    <a:prstGeom prst="rect">
                      <a:avLst/>
                    </a:prstGeom>
                  </pic:spPr>
                </pic:pic>
              </a:graphicData>
            </a:graphic>
          </wp:inline>
        </w:drawing>
      </w:r>
    </w:p>
    <w:p w14:paraId="093C1532" w14:textId="56BF34D0" w:rsidR="00691158" w:rsidRDefault="00691158" w:rsidP="00691158">
      <w:pPr>
        <w:jc w:val="left"/>
        <w:rPr>
          <w:b/>
          <w:bCs/>
          <w:sz w:val="24"/>
        </w:rPr>
      </w:pPr>
      <w:r>
        <w:rPr>
          <w:rFonts w:hint="eastAsia"/>
          <w:b/>
          <w:bCs/>
          <w:sz w:val="24"/>
        </w:rPr>
        <w:t>Step1</w:t>
      </w:r>
      <w:r w:rsidR="00ED2B8C">
        <w:rPr>
          <w:rFonts w:hint="eastAsia"/>
          <w:b/>
          <w:bCs/>
          <w:sz w:val="24"/>
        </w:rPr>
        <w:t xml:space="preserve"> </w:t>
      </w:r>
      <w:r w:rsidR="00ED2B8C">
        <w:rPr>
          <w:rFonts w:hint="eastAsia"/>
          <w:b/>
          <w:bCs/>
          <w:sz w:val="24"/>
        </w:rPr>
        <w:t>注册</w:t>
      </w:r>
      <w:r w:rsidR="005B0E7C">
        <w:rPr>
          <w:rFonts w:hint="eastAsia"/>
          <w:b/>
          <w:bCs/>
          <w:sz w:val="24"/>
        </w:rPr>
        <w:t>与验证</w:t>
      </w:r>
    </w:p>
    <w:p w14:paraId="08BDA09A" w14:textId="79928F3E" w:rsidR="002B231E" w:rsidRDefault="000717AD" w:rsidP="002B231E">
      <w:pPr>
        <w:autoSpaceDN w:val="0"/>
        <w:spacing w:line="26" w:lineRule="atLeast"/>
        <w:ind w:firstLineChars="200" w:firstLine="480"/>
        <w:rPr>
          <w:sz w:val="24"/>
        </w:rPr>
      </w:pPr>
      <w:r>
        <w:rPr>
          <w:rFonts w:hint="eastAsia"/>
          <w:sz w:val="24"/>
        </w:rPr>
        <w:t>希望</w:t>
      </w:r>
      <w:r>
        <w:rPr>
          <w:sz w:val="24"/>
        </w:rPr>
        <w:t>在网上直接抢票的用户，</w:t>
      </w:r>
      <w:r w:rsidR="00691158">
        <w:rPr>
          <w:rFonts w:hint="eastAsia"/>
          <w:sz w:val="24"/>
        </w:rPr>
        <w:t>请</w:t>
      </w:r>
      <w:r w:rsidR="002B231E">
        <w:rPr>
          <w:rFonts w:hint="eastAsia"/>
          <w:sz w:val="24"/>
        </w:rPr>
        <w:t>登录美丽邂逅专属抢票平台互联网网址</w:t>
      </w:r>
      <w:hyperlink r:id="rId13" w:history="1">
        <w:r w:rsidR="00587875" w:rsidRPr="00E56CC9">
          <w:rPr>
            <w:rStyle w:val="a9"/>
            <w:rFonts w:hint="eastAsia"/>
            <w:b/>
            <w:bCs/>
            <w:sz w:val="24"/>
          </w:rPr>
          <w:t>http://huodong.ustc.edu.cn/mlxh</w:t>
        </w:r>
      </w:hyperlink>
      <w:r w:rsidR="002B231E">
        <w:rPr>
          <w:rFonts w:hint="eastAsia"/>
          <w:sz w:val="24"/>
        </w:rPr>
        <w:t>，</w:t>
      </w:r>
      <w:r w:rsidR="00587875">
        <w:rPr>
          <w:rFonts w:hint="eastAsia"/>
          <w:sz w:val="24"/>
        </w:rPr>
        <w:t xml:space="preserve"> </w:t>
      </w:r>
      <w:r>
        <w:rPr>
          <w:rFonts w:hint="eastAsia"/>
          <w:sz w:val="24"/>
        </w:rPr>
        <w:t>而</w:t>
      </w:r>
      <w:r>
        <w:rPr>
          <w:sz w:val="24"/>
        </w:rPr>
        <w:t>想使用</w:t>
      </w:r>
      <w:r w:rsidR="002B231E">
        <w:rPr>
          <w:rFonts w:hint="eastAsia"/>
          <w:sz w:val="24"/>
        </w:rPr>
        <w:t>手机</w:t>
      </w:r>
      <w:r w:rsidR="002B231E" w:rsidRPr="001E5394">
        <w:rPr>
          <w:rFonts w:hint="eastAsia"/>
          <w:b/>
          <w:sz w:val="24"/>
        </w:rPr>
        <w:t>微信平台</w:t>
      </w:r>
      <w:r w:rsidR="002A0149" w:rsidRPr="002A0149">
        <w:rPr>
          <w:rFonts w:hint="eastAsia"/>
          <w:sz w:val="24"/>
        </w:rPr>
        <w:t>的</w:t>
      </w:r>
      <w:r w:rsidR="002A0149" w:rsidRPr="002A0149">
        <w:rPr>
          <w:sz w:val="24"/>
        </w:rPr>
        <w:t>用户</w:t>
      </w:r>
      <w:r w:rsidR="002B231E">
        <w:rPr>
          <w:rFonts w:hint="eastAsia"/>
          <w:sz w:val="24"/>
        </w:rPr>
        <w:t>请关注微信二维码或是关注微信公共账号：</w:t>
      </w:r>
      <w:r w:rsidR="002B231E">
        <w:rPr>
          <w:rFonts w:hint="eastAsia"/>
          <w:sz w:val="24"/>
        </w:rPr>
        <w:t xml:space="preserve"> </w:t>
      </w:r>
      <w:r w:rsidR="002B231E">
        <w:rPr>
          <w:sz w:val="24"/>
        </w:rPr>
        <w:t>xinyuanfm</w:t>
      </w:r>
      <w:r w:rsidR="002B231E">
        <w:rPr>
          <w:rFonts w:hint="eastAsia"/>
          <w:sz w:val="24"/>
        </w:rPr>
        <w:t>。</w:t>
      </w:r>
    </w:p>
    <w:p w14:paraId="1C8AA659" w14:textId="78618C26" w:rsidR="002D484E" w:rsidRDefault="002D484E" w:rsidP="002D484E">
      <w:pPr>
        <w:autoSpaceDN w:val="0"/>
        <w:spacing w:line="26" w:lineRule="atLeast"/>
        <w:ind w:firstLineChars="900" w:firstLine="2160"/>
        <w:rPr>
          <w:sz w:val="24"/>
        </w:rPr>
      </w:pPr>
      <w:r>
        <w:rPr>
          <w:noProof/>
          <w:sz w:val="24"/>
        </w:rPr>
        <w:drawing>
          <wp:inline distT="0" distB="0" distL="0" distR="0" wp14:anchorId="17AB61D1" wp14:editId="554EBFEB">
            <wp:extent cx="2200275" cy="2200275"/>
            <wp:effectExtent l="0" t="0" r="9525" b="9525"/>
            <wp:docPr id="5" name="图片 5" descr="B:\校研会\美丽邂逅\微信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校研会\美丽邂逅\微信二维码.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00275" cy="2200275"/>
                    </a:xfrm>
                    <a:prstGeom prst="rect">
                      <a:avLst/>
                    </a:prstGeom>
                    <a:noFill/>
                    <a:ln>
                      <a:noFill/>
                    </a:ln>
                  </pic:spPr>
                </pic:pic>
              </a:graphicData>
            </a:graphic>
          </wp:inline>
        </w:drawing>
      </w:r>
    </w:p>
    <w:p w14:paraId="05E3FA88" w14:textId="289BCA1E" w:rsidR="002B231E" w:rsidRDefault="002B231E" w:rsidP="002B231E">
      <w:pPr>
        <w:autoSpaceDN w:val="0"/>
        <w:spacing w:line="26" w:lineRule="atLeast"/>
        <w:ind w:firstLineChars="200" w:firstLine="480"/>
        <w:rPr>
          <w:sz w:val="24"/>
        </w:rPr>
      </w:pPr>
      <w:r>
        <w:rPr>
          <w:rFonts w:hint="eastAsia"/>
          <w:sz w:val="24"/>
        </w:rPr>
        <w:t>网上抢票用户请</w:t>
      </w:r>
      <w:r w:rsidR="00756784">
        <w:rPr>
          <w:sz w:val="24"/>
        </w:rPr>
        <w:t>先用科大邮箱进行注册</w:t>
      </w:r>
      <w:r>
        <w:rPr>
          <w:rFonts w:hint="eastAsia"/>
          <w:sz w:val="24"/>
        </w:rPr>
        <w:t>，</w:t>
      </w:r>
      <w:r>
        <w:rPr>
          <w:sz w:val="24"/>
        </w:rPr>
        <w:t>系统将自动发送激活链接</w:t>
      </w:r>
      <w:r>
        <w:rPr>
          <w:rFonts w:hint="eastAsia"/>
          <w:sz w:val="24"/>
        </w:rPr>
        <w:t>至你的邮</w:t>
      </w:r>
      <w:r>
        <w:rPr>
          <w:rFonts w:hint="eastAsia"/>
          <w:sz w:val="24"/>
        </w:rPr>
        <w:lastRenderedPageBreak/>
        <w:t>箱</w:t>
      </w:r>
      <w:r>
        <w:rPr>
          <w:sz w:val="24"/>
        </w:rPr>
        <w:t>，</w:t>
      </w:r>
      <w:r>
        <w:rPr>
          <w:rFonts w:hint="eastAsia"/>
          <w:sz w:val="24"/>
        </w:rPr>
        <w:t>登陆邮箱点击链接激活账号后</w:t>
      </w:r>
      <w:r>
        <w:rPr>
          <w:sz w:val="24"/>
        </w:rPr>
        <w:t>方可登录</w:t>
      </w:r>
      <w:r>
        <w:rPr>
          <w:rFonts w:hint="eastAsia"/>
          <w:sz w:val="24"/>
        </w:rPr>
        <w:t>。</w:t>
      </w:r>
    </w:p>
    <w:p w14:paraId="7BA598F1" w14:textId="150EA4E6" w:rsidR="00756784" w:rsidRPr="00756784" w:rsidRDefault="00756784" w:rsidP="002B231E">
      <w:pPr>
        <w:autoSpaceDN w:val="0"/>
        <w:spacing w:line="26" w:lineRule="atLeast"/>
        <w:ind w:firstLineChars="200" w:firstLine="480"/>
        <w:rPr>
          <w:sz w:val="24"/>
        </w:rPr>
      </w:pPr>
      <w:r>
        <w:rPr>
          <w:sz w:val="24"/>
        </w:rPr>
        <w:t>使用手机微信平台抢票的用户，同样需要用科大邮箱进行绑定（不然无法抢票哦</w:t>
      </w:r>
      <w:r>
        <w:rPr>
          <w:sz w:val="24"/>
        </w:rPr>
        <w:t>~</w:t>
      </w:r>
      <w:r>
        <w:rPr>
          <w:sz w:val="24"/>
        </w:rPr>
        <w:t>），系统会将验证码发到绑定的科大邮箱，验证后即可抢票。</w:t>
      </w:r>
    </w:p>
    <w:p w14:paraId="6105D20A" w14:textId="0BC14F43" w:rsidR="00691158" w:rsidRDefault="00691158" w:rsidP="00691158">
      <w:pPr>
        <w:autoSpaceDN w:val="0"/>
        <w:spacing w:line="26" w:lineRule="atLeast"/>
        <w:rPr>
          <w:b/>
          <w:bCs/>
          <w:sz w:val="24"/>
        </w:rPr>
      </w:pPr>
      <w:r>
        <w:rPr>
          <w:sz w:val="24"/>
        </w:rPr>
        <w:br/>
      </w:r>
      <w:r>
        <w:rPr>
          <w:rFonts w:hint="eastAsia"/>
          <w:b/>
          <w:bCs/>
          <w:sz w:val="24"/>
        </w:rPr>
        <w:t>Step2</w:t>
      </w:r>
      <w:r w:rsidR="00975F95">
        <w:rPr>
          <w:b/>
          <w:bCs/>
          <w:sz w:val="24"/>
        </w:rPr>
        <w:t xml:space="preserve"> </w:t>
      </w:r>
      <w:r w:rsidR="00975F95">
        <w:rPr>
          <w:b/>
          <w:bCs/>
          <w:sz w:val="24"/>
        </w:rPr>
        <w:t>抽奖与秒杀</w:t>
      </w:r>
    </w:p>
    <w:p w14:paraId="74EDBDF3" w14:textId="5F092746" w:rsidR="00757DEF" w:rsidRPr="00757DEF" w:rsidRDefault="00757DEF" w:rsidP="00691158">
      <w:pPr>
        <w:autoSpaceDN w:val="0"/>
        <w:spacing w:line="26" w:lineRule="atLeast"/>
        <w:rPr>
          <w:bCs/>
          <w:sz w:val="24"/>
        </w:rPr>
      </w:pPr>
      <w:r>
        <w:rPr>
          <w:rFonts w:hint="eastAsia"/>
          <w:b/>
          <w:bCs/>
          <w:sz w:val="24"/>
        </w:rPr>
        <w:t xml:space="preserve">   </w:t>
      </w:r>
      <w:r w:rsidRPr="00757DEF">
        <w:rPr>
          <w:rFonts w:hint="eastAsia"/>
          <w:bCs/>
          <w:sz w:val="24"/>
        </w:rPr>
        <w:t xml:space="preserve"> </w:t>
      </w:r>
      <w:r w:rsidRPr="00757DEF">
        <w:rPr>
          <w:rFonts w:hint="eastAsia"/>
          <w:bCs/>
          <w:sz w:val="24"/>
        </w:rPr>
        <w:t>本次</w:t>
      </w:r>
      <w:r>
        <w:rPr>
          <w:rFonts w:hint="eastAsia"/>
          <w:bCs/>
          <w:sz w:val="24"/>
        </w:rPr>
        <w:t>在</w:t>
      </w:r>
      <w:r>
        <w:rPr>
          <w:bCs/>
          <w:sz w:val="24"/>
        </w:rPr>
        <w:t>微信和网络平台上个派发</w:t>
      </w:r>
      <w:r>
        <w:rPr>
          <w:rFonts w:hint="eastAsia"/>
          <w:bCs/>
          <w:sz w:val="24"/>
        </w:rPr>
        <w:t>100</w:t>
      </w:r>
      <w:r>
        <w:rPr>
          <w:rFonts w:hint="eastAsia"/>
          <w:bCs/>
          <w:sz w:val="24"/>
        </w:rPr>
        <w:t>张</w:t>
      </w:r>
      <w:r>
        <w:rPr>
          <w:bCs/>
          <w:sz w:val="24"/>
        </w:rPr>
        <w:t>门票，其中每个平台上男票</w:t>
      </w:r>
      <w:r>
        <w:rPr>
          <w:rFonts w:hint="eastAsia"/>
          <w:bCs/>
          <w:sz w:val="24"/>
        </w:rPr>
        <w:t>60</w:t>
      </w:r>
      <w:r>
        <w:rPr>
          <w:rFonts w:hint="eastAsia"/>
          <w:bCs/>
          <w:sz w:val="24"/>
        </w:rPr>
        <w:t>，</w:t>
      </w:r>
      <w:r>
        <w:rPr>
          <w:bCs/>
          <w:sz w:val="24"/>
        </w:rPr>
        <w:t>女票</w:t>
      </w:r>
      <w:r w:rsidR="00976DFD">
        <w:rPr>
          <w:rFonts w:hint="eastAsia"/>
          <w:bCs/>
          <w:sz w:val="24"/>
        </w:rPr>
        <w:t>40</w:t>
      </w:r>
      <w:r w:rsidR="00976DFD">
        <w:rPr>
          <w:rFonts w:hint="eastAsia"/>
          <w:bCs/>
          <w:sz w:val="24"/>
        </w:rPr>
        <w:t>。</w:t>
      </w:r>
    </w:p>
    <w:p w14:paraId="58AC26FA" w14:textId="114CB1EC" w:rsidR="007B5C8A" w:rsidRPr="007B5C8A" w:rsidRDefault="007B5C8A" w:rsidP="00691158">
      <w:pPr>
        <w:autoSpaceDN w:val="0"/>
        <w:spacing w:line="26" w:lineRule="atLeast"/>
        <w:rPr>
          <w:sz w:val="24"/>
        </w:rPr>
      </w:pPr>
      <w:r>
        <w:rPr>
          <w:b/>
          <w:bCs/>
          <w:sz w:val="24"/>
        </w:rPr>
        <w:t xml:space="preserve">   </w:t>
      </w:r>
      <w:r w:rsidRPr="007B5C8A">
        <w:rPr>
          <w:bCs/>
          <w:sz w:val="24"/>
        </w:rPr>
        <w:t xml:space="preserve"> </w:t>
      </w:r>
      <w:r w:rsidRPr="007B5C8A">
        <w:rPr>
          <w:bCs/>
          <w:sz w:val="24"/>
        </w:rPr>
        <w:t>在</w:t>
      </w:r>
      <w:r>
        <w:rPr>
          <w:bCs/>
          <w:sz w:val="24"/>
        </w:rPr>
        <w:t>微信和网站主页上获得票的方式有两种：</w:t>
      </w:r>
    </w:p>
    <w:p w14:paraId="3CCFB0B0" w14:textId="77777777" w:rsidR="00E85053" w:rsidRDefault="00691158" w:rsidP="00E85053">
      <w:pPr>
        <w:autoSpaceDN w:val="0"/>
        <w:spacing w:line="26" w:lineRule="atLeast"/>
        <w:rPr>
          <w:sz w:val="24"/>
        </w:rPr>
      </w:pPr>
      <w:r>
        <w:rPr>
          <w:rFonts w:hint="eastAsia"/>
          <w:sz w:val="24"/>
        </w:rPr>
        <w:t xml:space="preserve">    </w:t>
      </w:r>
      <w:r w:rsidR="00E85053">
        <w:rPr>
          <w:rFonts w:hint="eastAsia"/>
          <w:sz w:val="24"/>
        </w:rPr>
        <w:t>1</w:t>
      </w:r>
      <w:r w:rsidR="00E85053">
        <w:rPr>
          <w:rFonts w:hint="eastAsia"/>
          <w:sz w:val="24"/>
        </w:rPr>
        <w:t>、</w:t>
      </w:r>
      <w:r w:rsidR="00E85053">
        <w:rPr>
          <w:rFonts w:hint="eastAsia"/>
          <w:b/>
          <w:bCs/>
          <w:sz w:val="24"/>
        </w:rPr>
        <w:t>抽奖</w:t>
      </w:r>
      <w:r w:rsidR="00E85053">
        <w:rPr>
          <w:rFonts w:hint="eastAsia"/>
          <w:sz w:val="24"/>
        </w:rPr>
        <w:t>。</w:t>
      </w:r>
      <w:r w:rsidR="00E85053">
        <w:rPr>
          <w:sz w:val="24"/>
        </w:rPr>
        <w:t>每位注册的会员</w:t>
      </w:r>
      <w:r w:rsidR="00E85053">
        <w:rPr>
          <w:rFonts w:hint="eastAsia"/>
          <w:sz w:val="24"/>
        </w:rPr>
        <w:t>登陆后</w:t>
      </w:r>
      <w:r w:rsidR="00E85053">
        <w:rPr>
          <w:sz w:val="24"/>
        </w:rPr>
        <w:t>均可进行（仅限一次）抽奖</w:t>
      </w:r>
      <w:r w:rsidR="00E85053">
        <w:rPr>
          <w:rFonts w:hint="eastAsia"/>
          <w:sz w:val="24"/>
        </w:rPr>
        <w:t>，点击抽奖按钮进行抽奖，结果由系统自动发放</w:t>
      </w:r>
      <w:r w:rsidR="00E85053">
        <w:rPr>
          <w:sz w:val="24"/>
        </w:rPr>
        <w:t>。</w:t>
      </w:r>
    </w:p>
    <w:p w14:paraId="06BA2C7A" w14:textId="77777777" w:rsidR="00E85053" w:rsidRDefault="00E85053" w:rsidP="00E85053">
      <w:pPr>
        <w:autoSpaceDN w:val="0"/>
        <w:spacing w:line="26" w:lineRule="atLeast"/>
        <w:ind w:firstLineChars="200" w:firstLine="480"/>
        <w:rPr>
          <w:sz w:val="24"/>
        </w:rPr>
      </w:pPr>
      <w:r>
        <w:rPr>
          <w:rFonts w:hint="eastAsia"/>
          <w:sz w:val="24"/>
        </w:rPr>
        <w:t>2</w:t>
      </w:r>
      <w:r>
        <w:rPr>
          <w:rFonts w:hint="eastAsia"/>
          <w:sz w:val="24"/>
        </w:rPr>
        <w:t>、</w:t>
      </w:r>
      <w:r>
        <w:rPr>
          <w:b/>
          <w:bCs/>
          <w:sz w:val="24"/>
        </w:rPr>
        <w:t>秒杀</w:t>
      </w:r>
      <w:r>
        <w:rPr>
          <w:rFonts w:hint="eastAsia"/>
          <w:sz w:val="24"/>
        </w:rPr>
        <w:t>。秒杀活动</w:t>
      </w:r>
      <w:r>
        <w:rPr>
          <w:sz w:val="24"/>
        </w:rPr>
        <w:t>每</w:t>
      </w:r>
      <w:r>
        <w:rPr>
          <w:rFonts w:hint="eastAsia"/>
          <w:sz w:val="24"/>
        </w:rPr>
        <w:t>晚</w:t>
      </w:r>
      <w:r>
        <w:rPr>
          <w:rFonts w:hint="eastAsia"/>
          <w:sz w:val="24"/>
        </w:rPr>
        <w:t>20:00</w:t>
      </w:r>
      <w:r>
        <w:rPr>
          <w:rFonts w:hint="eastAsia"/>
          <w:sz w:val="24"/>
        </w:rPr>
        <w:t>准时</w:t>
      </w:r>
      <w:r>
        <w:rPr>
          <w:sz w:val="24"/>
        </w:rPr>
        <w:t>开始</w:t>
      </w:r>
      <w:r>
        <w:rPr>
          <w:rFonts w:hint="eastAsia"/>
          <w:sz w:val="24"/>
        </w:rPr>
        <w:t>！秒杀数量有限，先到先得，一定要提前登陆做好准备哦</w:t>
      </w:r>
      <w:r>
        <w:rPr>
          <w:rFonts w:hint="eastAsia"/>
          <w:sz w:val="24"/>
        </w:rPr>
        <w:t>~</w:t>
      </w:r>
    </w:p>
    <w:p w14:paraId="3757B049" w14:textId="50A83D3A" w:rsidR="00691158" w:rsidRPr="00E85053" w:rsidRDefault="0022524D" w:rsidP="00691158">
      <w:pPr>
        <w:autoSpaceDN w:val="0"/>
        <w:spacing w:line="26" w:lineRule="atLeast"/>
        <w:rPr>
          <w:sz w:val="24"/>
        </w:rPr>
      </w:pPr>
      <w:r w:rsidRPr="0022524D">
        <w:rPr>
          <w:rFonts w:hint="eastAsia"/>
          <w:b/>
          <w:sz w:val="24"/>
        </w:rPr>
        <w:t>注意</w:t>
      </w:r>
      <w:r>
        <w:rPr>
          <w:rFonts w:hint="eastAsia"/>
          <w:sz w:val="24"/>
        </w:rPr>
        <w:t>：以上两种方式只能成功一种，也就是说抽奖成功的话，将自动失去秒杀的机会，反之亦然。</w:t>
      </w:r>
    </w:p>
    <w:p w14:paraId="3A12B484" w14:textId="51AE3F25" w:rsidR="00691158" w:rsidRDefault="00691158" w:rsidP="00691158">
      <w:pPr>
        <w:autoSpaceDN w:val="0"/>
        <w:spacing w:line="26" w:lineRule="atLeast"/>
        <w:rPr>
          <w:b/>
          <w:bCs/>
          <w:sz w:val="24"/>
        </w:rPr>
      </w:pPr>
      <w:r>
        <w:rPr>
          <w:rFonts w:hint="eastAsia"/>
          <w:b/>
          <w:bCs/>
          <w:sz w:val="24"/>
        </w:rPr>
        <w:t>Step3</w:t>
      </w:r>
      <w:r w:rsidR="00064443">
        <w:rPr>
          <w:b/>
          <w:bCs/>
          <w:sz w:val="24"/>
        </w:rPr>
        <w:t xml:space="preserve"> </w:t>
      </w:r>
      <w:r w:rsidR="00064443">
        <w:rPr>
          <w:b/>
          <w:bCs/>
          <w:sz w:val="24"/>
        </w:rPr>
        <w:t>活动时间</w:t>
      </w:r>
    </w:p>
    <w:p w14:paraId="6FBCEF08" w14:textId="77777777" w:rsidR="004F6AC0" w:rsidRDefault="004F6AC0" w:rsidP="004F6AC0">
      <w:pPr>
        <w:autoSpaceDN w:val="0"/>
        <w:spacing w:line="26" w:lineRule="atLeast"/>
        <w:ind w:firstLineChars="200" w:firstLine="480"/>
        <w:rPr>
          <w:sz w:val="24"/>
        </w:rPr>
      </w:pPr>
      <w:r>
        <w:rPr>
          <w:rFonts w:hint="eastAsia"/>
          <w:sz w:val="24"/>
        </w:rPr>
        <w:t>抽奖时间从</w:t>
      </w:r>
      <w:r>
        <w:rPr>
          <w:sz w:val="24"/>
        </w:rPr>
        <w:t>1</w:t>
      </w:r>
      <w:r>
        <w:rPr>
          <w:rFonts w:hint="eastAsia"/>
          <w:sz w:val="24"/>
        </w:rPr>
        <w:t>0</w:t>
      </w:r>
      <w:r>
        <w:rPr>
          <w:sz w:val="24"/>
        </w:rPr>
        <w:t>月</w:t>
      </w:r>
      <w:r>
        <w:rPr>
          <w:rFonts w:hint="eastAsia"/>
          <w:sz w:val="24"/>
        </w:rPr>
        <w:t>27</w:t>
      </w:r>
      <w:r>
        <w:rPr>
          <w:sz w:val="24"/>
        </w:rPr>
        <w:t>日</w:t>
      </w:r>
      <w:r>
        <w:rPr>
          <w:rFonts w:hint="eastAsia"/>
          <w:sz w:val="24"/>
        </w:rPr>
        <w:t>起</w:t>
      </w:r>
      <w:r>
        <w:rPr>
          <w:sz w:val="24"/>
        </w:rPr>
        <w:t>至</w:t>
      </w:r>
      <w:r>
        <w:rPr>
          <w:sz w:val="24"/>
        </w:rPr>
        <w:t>11</w:t>
      </w:r>
      <w:r>
        <w:rPr>
          <w:sz w:val="24"/>
        </w:rPr>
        <w:t>月</w:t>
      </w:r>
      <w:r>
        <w:rPr>
          <w:rFonts w:hint="eastAsia"/>
          <w:sz w:val="24"/>
        </w:rPr>
        <w:t>5</w:t>
      </w:r>
      <w:r>
        <w:rPr>
          <w:sz w:val="24"/>
        </w:rPr>
        <w:t>日</w:t>
      </w:r>
      <w:r>
        <w:rPr>
          <w:rFonts w:hint="eastAsia"/>
          <w:sz w:val="24"/>
        </w:rPr>
        <w:t>，全天开放。秒杀时间从</w:t>
      </w:r>
      <w:r>
        <w:rPr>
          <w:sz w:val="24"/>
        </w:rPr>
        <w:t>1</w:t>
      </w:r>
      <w:r>
        <w:rPr>
          <w:rFonts w:hint="eastAsia"/>
          <w:sz w:val="24"/>
        </w:rPr>
        <w:t>0</w:t>
      </w:r>
      <w:r>
        <w:rPr>
          <w:sz w:val="24"/>
        </w:rPr>
        <w:t>月</w:t>
      </w:r>
      <w:r>
        <w:rPr>
          <w:rFonts w:hint="eastAsia"/>
          <w:sz w:val="24"/>
        </w:rPr>
        <w:t>27</w:t>
      </w:r>
      <w:r>
        <w:rPr>
          <w:sz w:val="24"/>
        </w:rPr>
        <w:t>日起至</w:t>
      </w:r>
      <w:r>
        <w:rPr>
          <w:sz w:val="24"/>
        </w:rPr>
        <w:t>11</w:t>
      </w:r>
      <w:r>
        <w:rPr>
          <w:sz w:val="24"/>
        </w:rPr>
        <w:t>月</w:t>
      </w:r>
      <w:r>
        <w:rPr>
          <w:rFonts w:hint="eastAsia"/>
          <w:sz w:val="24"/>
        </w:rPr>
        <w:t>5</w:t>
      </w:r>
      <w:r>
        <w:rPr>
          <w:sz w:val="24"/>
        </w:rPr>
        <w:t>日，每</w:t>
      </w:r>
      <w:r>
        <w:rPr>
          <w:rFonts w:hint="eastAsia"/>
          <w:sz w:val="24"/>
        </w:rPr>
        <w:t>晚</w:t>
      </w:r>
      <w:r>
        <w:rPr>
          <w:rFonts w:hint="eastAsia"/>
          <w:sz w:val="24"/>
        </w:rPr>
        <w:t>20:00</w:t>
      </w:r>
      <w:r>
        <w:rPr>
          <w:rFonts w:hint="eastAsia"/>
          <w:sz w:val="24"/>
        </w:rPr>
        <w:t>准时</w:t>
      </w:r>
      <w:r>
        <w:rPr>
          <w:sz w:val="24"/>
        </w:rPr>
        <w:t>开始</w:t>
      </w:r>
      <w:r>
        <w:rPr>
          <w:rFonts w:hint="eastAsia"/>
          <w:sz w:val="24"/>
        </w:rPr>
        <w:t>！</w:t>
      </w:r>
    </w:p>
    <w:p w14:paraId="73B1FCD7" w14:textId="52BE9957" w:rsidR="000B5E35" w:rsidRDefault="003A6CA1" w:rsidP="000B5E35">
      <w:pPr>
        <w:autoSpaceDN w:val="0"/>
        <w:spacing w:line="26" w:lineRule="atLeast"/>
        <w:rPr>
          <w:b/>
          <w:bCs/>
          <w:sz w:val="24"/>
        </w:rPr>
      </w:pPr>
      <w:r>
        <w:rPr>
          <w:rFonts w:hint="eastAsia"/>
          <w:b/>
          <w:bCs/>
          <w:sz w:val="24"/>
        </w:rPr>
        <w:t>Step4</w:t>
      </w:r>
      <w:r w:rsidR="000B5E35">
        <w:rPr>
          <w:b/>
          <w:bCs/>
          <w:sz w:val="24"/>
        </w:rPr>
        <w:t xml:space="preserve"> </w:t>
      </w:r>
      <w:r w:rsidR="000B5E35">
        <w:rPr>
          <w:b/>
          <w:bCs/>
          <w:sz w:val="24"/>
        </w:rPr>
        <w:t>取票</w:t>
      </w:r>
    </w:p>
    <w:p w14:paraId="46951FBC" w14:textId="06316D70" w:rsidR="004F6AC0" w:rsidRDefault="004F6AC0" w:rsidP="004F6AC0">
      <w:pPr>
        <w:autoSpaceDN w:val="0"/>
        <w:spacing w:line="26" w:lineRule="atLeast"/>
        <w:ind w:firstLineChars="200" w:firstLine="480"/>
        <w:rPr>
          <w:sz w:val="24"/>
        </w:rPr>
      </w:pPr>
      <w:r>
        <w:rPr>
          <w:rFonts w:hint="eastAsia"/>
          <w:sz w:val="24"/>
        </w:rPr>
        <w:t>秒杀成功或抽奖成功的用户，系统会自动记录您的联系方式，并在</w:t>
      </w:r>
      <w:r>
        <w:rPr>
          <w:rFonts w:hint="eastAsia"/>
          <w:sz w:val="24"/>
        </w:rPr>
        <w:t>11</w:t>
      </w:r>
      <w:r>
        <w:rPr>
          <w:rFonts w:hint="eastAsia"/>
          <w:sz w:val="24"/>
        </w:rPr>
        <w:t>月</w:t>
      </w:r>
      <w:r>
        <w:rPr>
          <w:rFonts w:hint="eastAsia"/>
          <w:sz w:val="24"/>
        </w:rPr>
        <w:t>6</w:t>
      </w:r>
      <w:r>
        <w:rPr>
          <w:rFonts w:hint="eastAsia"/>
          <w:sz w:val="24"/>
        </w:rPr>
        <w:t>号给您的注册邮箱发送取票信息，请注意查收。</w:t>
      </w:r>
    </w:p>
    <w:p w14:paraId="6A171286" w14:textId="3E659C69" w:rsidR="00C45685" w:rsidRDefault="00C45685" w:rsidP="004F6AC0">
      <w:pPr>
        <w:autoSpaceDN w:val="0"/>
        <w:spacing w:line="26" w:lineRule="atLeast"/>
        <w:ind w:firstLineChars="200" w:firstLine="480"/>
        <w:rPr>
          <w:sz w:val="24"/>
        </w:rPr>
      </w:pPr>
      <w:r>
        <w:rPr>
          <w:rFonts w:hint="eastAsia"/>
          <w:sz w:val="24"/>
        </w:rPr>
        <w:t>并且，需要提醒的是，一旦超过了取票信息中给定的取票时间但是还没取票的话，将会视为自动放弃门票，就是说，同学取票的时候千万注意喽！过时不候啊！！</w:t>
      </w:r>
    </w:p>
    <w:p w14:paraId="3A0814E0" w14:textId="7040602F" w:rsidR="003A6CA1" w:rsidRDefault="003A6CA1" w:rsidP="003A6CA1">
      <w:pPr>
        <w:autoSpaceDN w:val="0"/>
        <w:spacing w:line="26" w:lineRule="atLeast"/>
        <w:rPr>
          <w:b/>
          <w:bCs/>
          <w:sz w:val="24"/>
        </w:rPr>
      </w:pPr>
      <w:r>
        <w:rPr>
          <w:rFonts w:hint="eastAsia"/>
          <w:b/>
          <w:bCs/>
          <w:sz w:val="24"/>
        </w:rPr>
        <w:t>Step5</w:t>
      </w:r>
      <w:r>
        <w:rPr>
          <w:b/>
          <w:bCs/>
          <w:sz w:val="24"/>
        </w:rPr>
        <w:t xml:space="preserve"> </w:t>
      </w:r>
      <w:r>
        <w:rPr>
          <w:b/>
          <w:bCs/>
          <w:sz w:val="24"/>
        </w:rPr>
        <w:t>注意事项</w:t>
      </w:r>
    </w:p>
    <w:p w14:paraId="70B6DFBC" w14:textId="67F450CD" w:rsidR="003A6CA1" w:rsidRPr="003A6CA1" w:rsidRDefault="003A6CA1" w:rsidP="003A6CA1">
      <w:pPr>
        <w:pStyle w:val="a8"/>
        <w:numPr>
          <w:ilvl w:val="0"/>
          <w:numId w:val="10"/>
        </w:numPr>
        <w:autoSpaceDN w:val="0"/>
        <w:spacing w:line="26" w:lineRule="atLeast"/>
        <w:ind w:firstLineChars="0"/>
        <w:rPr>
          <w:b/>
          <w:bCs/>
          <w:sz w:val="24"/>
        </w:rPr>
      </w:pPr>
      <w:r>
        <w:rPr>
          <w:rFonts w:hint="eastAsia"/>
          <w:sz w:val="24"/>
        </w:rPr>
        <w:t>每个注册邮箱只有一次中奖机会，抽奖成功者将不能再参与秒杀。</w:t>
      </w:r>
    </w:p>
    <w:p w14:paraId="02B64FA9" w14:textId="6E5B2193" w:rsidR="00691158" w:rsidRPr="007C74EB" w:rsidRDefault="00BF5682" w:rsidP="007C74EB">
      <w:pPr>
        <w:pStyle w:val="a8"/>
        <w:numPr>
          <w:ilvl w:val="0"/>
          <w:numId w:val="10"/>
        </w:numPr>
        <w:autoSpaceDN w:val="0"/>
        <w:spacing w:line="26" w:lineRule="atLeast"/>
        <w:ind w:firstLineChars="0"/>
        <w:rPr>
          <w:sz w:val="24"/>
        </w:rPr>
      </w:pPr>
      <w:r w:rsidRPr="007C74EB">
        <w:rPr>
          <w:sz w:val="24"/>
        </w:rPr>
        <w:t>发送到注册邮箱中的取票信息会规定取票时间，超过时间没有领取将视为自动放弃，放弃的票将归入校内的现场发票中。</w:t>
      </w:r>
    </w:p>
    <w:p w14:paraId="23397570" w14:textId="20FADC36" w:rsidR="007C74EB" w:rsidRDefault="007C74EB" w:rsidP="007C74EB">
      <w:pPr>
        <w:numPr>
          <w:ilvl w:val="0"/>
          <w:numId w:val="10"/>
        </w:numPr>
        <w:tabs>
          <w:tab w:val="left" w:pos="360"/>
        </w:tabs>
        <w:spacing w:line="360" w:lineRule="auto"/>
        <w:rPr>
          <w:sz w:val="24"/>
        </w:rPr>
      </w:pPr>
      <w:r>
        <w:rPr>
          <w:sz w:val="24"/>
        </w:rPr>
        <w:t>请密切关注抢票规则，如有改动，以改动版本为准。</w:t>
      </w:r>
    </w:p>
    <w:p w14:paraId="51EA94C9" w14:textId="77777777" w:rsidR="003B36D5" w:rsidRDefault="003B36D5" w:rsidP="003B36D5">
      <w:pPr>
        <w:tabs>
          <w:tab w:val="left" w:pos="360"/>
        </w:tabs>
        <w:spacing w:line="360" w:lineRule="auto"/>
        <w:rPr>
          <w:sz w:val="24"/>
        </w:rPr>
      </w:pPr>
    </w:p>
    <w:p w14:paraId="1474F6F7" w14:textId="161E1723" w:rsidR="00E82084" w:rsidRPr="00506691" w:rsidRDefault="003B36D5" w:rsidP="00506691">
      <w:pPr>
        <w:numPr>
          <w:ilvl w:val="0"/>
          <w:numId w:val="9"/>
        </w:numPr>
        <w:jc w:val="left"/>
        <w:rPr>
          <w:b/>
          <w:bCs/>
          <w:sz w:val="24"/>
        </w:rPr>
      </w:pPr>
      <w:r w:rsidRPr="003B36D5">
        <w:rPr>
          <w:rFonts w:hint="eastAsia"/>
          <w:b/>
          <w:sz w:val="24"/>
          <w:szCs w:val="24"/>
        </w:rPr>
        <w:t>中</w:t>
      </w:r>
      <w:r w:rsidRPr="003B36D5">
        <w:rPr>
          <w:b/>
          <w:sz w:val="24"/>
          <w:szCs w:val="24"/>
        </w:rPr>
        <w:t>国科大权益信息</w:t>
      </w:r>
      <w:r w:rsidRPr="003B36D5">
        <w:rPr>
          <w:rFonts w:hint="eastAsia"/>
          <w:b/>
          <w:bCs/>
          <w:sz w:val="24"/>
          <w:szCs w:val="24"/>
        </w:rPr>
        <w:t xml:space="preserve"> </w:t>
      </w:r>
      <w:r>
        <w:rPr>
          <w:rFonts w:hint="eastAsia"/>
          <w:b/>
          <w:bCs/>
          <w:sz w:val="24"/>
        </w:rPr>
        <w:t>平台攻略</w:t>
      </w:r>
    </w:p>
    <w:p w14:paraId="4197AD92" w14:textId="030D17D3" w:rsidR="00B2214E" w:rsidRPr="00E82084" w:rsidRDefault="00B2214E" w:rsidP="00EE62B4">
      <w:pPr>
        <w:pStyle w:val="a8"/>
        <w:numPr>
          <w:ilvl w:val="0"/>
          <w:numId w:val="17"/>
        </w:numPr>
        <w:ind w:firstLineChars="0"/>
        <w:rPr>
          <w:b/>
          <w:sz w:val="24"/>
          <w:szCs w:val="24"/>
        </w:rPr>
      </w:pPr>
      <w:r w:rsidRPr="00E82084">
        <w:rPr>
          <w:rFonts w:hint="eastAsia"/>
          <w:b/>
          <w:sz w:val="24"/>
          <w:szCs w:val="24"/>
        </w:rPr>
        <w:t>权益</w:t>
      </w:r>
      <w:r w:rsidRPr="00E82084">
        <w:rPr>
          <w:b/>
          <w:sz w:val="24"/>
          <w:szCs w:val="24"/>
        </w:rPr>
        <w:t>信息</w:t>
      </w:r>
      <w:r w:rsidRPr="00E82084">
        <w:rPr>
          <w:rFonts w:hint="eastAsia"/>
          <w:b/>
          <w:sz w:val="24"/>
          <w:szCs w:val="24"/>
        </w:rPr>
        <w:t>平台</w:t>
      </w:r>
      <w:r w:rsidRPr="00E82084">
        <w:rPr>
          <w:b/>
          <w:sz w:val="24"/>
          <w:szCs w:val="24"/>
        </w:rPr>
        <w:t>简介</w:t>
      </w:r>
    </w:p>
    <w:p w14:paraId="72EA88DC" w14:textId="61ECB53F" w:rsidR="00B2214E" w:rsidRPr="00032784" w:rsidRDefault="00B2214E" w:rsidP="00EE62B4">
      <w:pPr>
        <w:pStyle w:val="a8"/>
        <w:ind w:left="420" w:firstLineChars="0" w:firstLine="360"/>
        <w:rPr>
          <w:sz w:val="24"/>
          <w:szCs w:val="24"/>
        </w:rPr>
      </w:pPr>
      <w:r w:rsidRPr="00032784">
        <w:rPr>
          <w:rFonts w:hint="eastAsia"/>
          <w:sz w:val="24"/>
          <w:szCs w:val="24"/>
        </w:rPr>
        <w:t>中</w:t>
      </w:r>
      <w:r w:rsidRPr="00032784">
        <w:rPr>
          <w:sz w:val="24"/>
          <w:szCs w:val="24"/>
        </w:rPr>
        <w:t>国科大</w:t>
      </w:r>
      <w:r w:rsidRPr="00032784">
        <w:rPr>
          <w:rFonts w:hint="eastAsia"/>
          <w:sz w:val="24"/>
          <w:szCs w:val="24"/>
        </w:rPr>
        <w:t>权益信息平台是</w:t>
      </w:r>
      <w:r w:rsidR="00F62306">
        <w:rPr>
          <w:sz w:val="24"/>
          <w:szCs w:val="24"/>
        </w:rPr>
        <w:t>由中国科大</w:t>
      </w:r>
      <w:r w:rsidRPr="00032784">
        <w:rPr>
          <w:sz w:val="24"/>
          <w:szCs w:val="24"/>
        </w:rPr>
        <w:t>研究生会</w:t>
      </w:r>
      <w:r w:rsidRPr="00032784">
        <w:rPr>
          <w:rFonts w:hint="eastAsia"/>
          <w:sz w:val="24"/>
          <w:szCs w:val="24"/>
        </w:rPr>
        <w:t>指导</w:t>
      </w:r>
      <w:r w:rsidRPr="00032784">
        <w:rPr>
          <w:sz w:val="24"/>
          <w:szCs w:val="24"/>
        </w:rPr>
        <w:t>、权益社区部负责，</w:t>
      </w:r>
      <w:r w:rsidRPr="00032784">
        <w:rPr>
          <w:rFonts w:hint="eastAsia"/>
          <w:sz w:val="24"/>
          <w:szCs w:val="24"/>
        </w:rPr>
        <w:t>面向</w:t>
      </w:r>
      <w:r w:rsidRPr="00032784">
        <w:rPr>
          <w:sz w:val="24"/>
          <w:szCs w:val="24"/>
        </w:rPr>
        <w:t>科大</w:t>
      </w:r>
      <w:r w:rsidRPr="00032784">
        <w:rPr>
          <w:rFonts w:hint="eastAsia"/>
          <w:sz w:val="24"/>
          <w:szCs w:val="24"/>
        </w:rPr>
        <w:t>全体</w:t>
      </w:r>
      <w:r w:rsidRPr="00032784">
        <w:rPr>
          <w:sz w:val="24"/>
          <w:szCs w:val="24"/>
        </w:rPr>
        <w:t>学生</w:t>
      </w:r>
      <w:r w:rsidRPr="00032784">
        <w:rPr>
          <w:rFonts w:hint="eastAsia"/>
          <w:sz w:val="24"/>
          <w:szCs w:val="24"/>
        </w:rPr>
        <w:t>，帮助</w:t>
      </w:r>
      <w:r w:rsidRPr="00032784">
        <w:rPr>
          <w:sz w:val="24"/>
          <w:szCs w:val="24"/>
        </w:rPr>
        <w:t>架构学生、学校沟通渠道的权益小助手</w:t>
      </w:r>
      <w:r w:rsidRPr="00032784">
        <w:rPr>
          <w:rFonts w:hint="eastAsia"/>
          <w:sz w:val="24"/>
          <w:szCs w:val="24"/>
        </w:rPr>
        <w:t>，</w:t>
      </w:r>
      <w:r w:rsidRPr="00032784">
        <w:rPr>
          <w:sz w:val="24"/>
          <w:szCs w:val="24"/>
        </w:rPr>
        <w:t>其</w:t>
      </w:r>
      <w:r w:rsidRPr="00032784">
        <w:rPr>
          <w:rFonts w:hint="eastAsia"/>
          <w:sz w:val="24"/>
          <w:szCs w:val="24"/>
        </w:rPr>
        <w:t>日常</w:t>
      </w:r>
      <w:r w:rsidRPr="00032784">
        <w:rPr>
          <w:sz w:val="24"/>
          <w:szCs w:val="24"/>
        </w:rPr>
        <w:t>业务主要如下</w:t>
      </w:r>
      <w:r w:rsidRPr="00032784">
        <w:rPr>
          <w:rFonts w:hint="eastAsia"/>
          <w:sz w:val="24"/>
          <w:szCs w:val="24"/>
        </w:rPr>
        <w:t>所示</w:t>
      </w:r>
      <w:r w:rsidRPr="00032784">
        <w:rPr>
          <w:sz w:val="24"/>
          <w:szCs w:val="24"/>
        </w:rPr>
        <w:t>：</w:t>
      </w:r>
    </w:p>
    <w:p w14:paraId="2A91636C" w14:textId="091A17D9" w:rsidR="00B2214E" w:rsidRPr="00032784" w:rsidRDefault="00B2214E" w:rsidP="00EE62B4">
      <w:pPr>
        <w:pStyle w:val="a8"/>
        <w:numPr>
          <w:ilvl w:val="0"/>
          <w:numId w:val="13"/>
        </w:numPr>
        <w:ind w:firstLineChars="0"/>
        <w:rPr>
          <w:sz w:val="24"/>
          <w:szCs w:val="24"/>
        </w:rPr>
      </w:pPr>
      <w:r w:rsidRPr="00032784">
        <w:rPr>
          <w:rFonts w:hint="eastAsia"/>
          <w:sz w:val="24"/>
          <w:szCs w:val="24"/>
        </w:rPr>
        <w:t>推</w:t>
      </w:r>
      <w:r w:rsidRPr="00032784">
        <w:rPr>
          <w:sz w:val="24"/>
          <w:szCs w:val="24"/>
        </w:rPr>
        <w:t>送、公布与科大学生</w:t>
      </w:r>
      <w:r w:rsidRPr="00032784">
        <w:rPr>
          <w:rFonts w:hint="eastAsia"/>
          <w:sz w:val="24"/>
          <w:szCs w:val="24"/>
        </w:rPr>
        <w:t>生活、学习相关的权益信息；</w:t>
      </w:r>
    </w:p>
    <w:p w14:paraId="269FF7AF" w14:textId="77777777" w:rsidR="00B2214E" w:rsidRPr="00032784" w:rsidRDefault="00B2214E" w:rsidP="00B2214E">
      <w:pPr>
        <w:pStyle w:val="a8"/>
        <w:numPr>
          <w:ilvl w:val="0"/>
          <w:numId w:val="13"/>
        </w:numPr>
        <w:ind w:firstLineChars="0"/>
        <w:rPr>
          <w:sz w:val="24"/>
          <w:szCs w:val="24"/>
        </w:rPr>
      </w:pPr>
      <w:r w:rsidRPr="00032784">
        <w:rPr>
          <w:rFonts w:hint="eastAsia"/>
          <w:sz w:val="24"/>
          <w:szCs w:val="24"/>
        </w:rPr>
        <w:t>曝光学校里出现的损害他人权益或是损害学校声誉的行为；</w:t>
      </w:r>
    </w:p>
    <w:p w14:paraId="61EDB90F" w14:textId="77777777" w:rsidR="00B2214E" w:rsidRPr="00032784" w:rsidRDefault="00B2214E" w:rsidP="00B2214E">
      <w:pPr>
        <w:pStyle w:val="a8"/>
        <w:numPr>
          <w:ilvl w:val="0"/>
          <w:numId w:val="13"/>
        </w:numPr>
        <w:ind w:firstLineChars="0"/>
        <w:rPr>
          <w:sz w:val="24"/>
          <w:szCs w:val="24"/>
        </w:rPr>
      </w:pPr>
      <w:r w:rsidRPr="00032784">
        <w:rPr>
          <w:rFonts w:hint="eastAsia"/>
          <w:sz w:val="24"/>
          <w:szCs w:val="24"/>
        </w:rPr>
        <w:t>向学校反映科</w:t>
      </w:r>
      <w:r w:rsidRPr="00032784">
        <w:rPr>
          <w:sz w:val="24"/>
          <w:szCs w:val="24"/>
        </w:rPr>
        <w:t>大学生</w:t>
      </w:r>
      <w:r w:rsidRPr="00032784">
        <w:rPr>
          <w:rFonts w:hint="eastAsia"/>
          <w:sz w:val="24"/>
          <w:szCs w:val="24"/>
        </w:rPr>
        <w:t>遇到的问题及</w:t>
      </w:r>
      <w:r w:rsidRPr="00032784">
        <w:rPr>
          <w:sz w:val="24"/>
          <w:szCs w:val="24"/>
        </w:rPr>
        <w:t>相关问题</w:t>
      </w:r>
      <w:r w:rsidRPr="00032784">
        <w:rPr>
          <w:rFonts w:hint="eastAsia"/>
          <w:sz w:val="24"/>
          <w:szCs w:val="24"/>
        </w:rPr>
        <w:t>解决</w:t>
      </w:r>
      <w:r w:rsidRPr="00032784">
        <w:rPr>
          <w:sz w:val="24"/>
          <w:szCs w:val="24"/>
        </w:rPr>
        <w:t>的进度</w:t>
      </w:r>
      <w:r w:rsidRPr="00032784">
        <w:rPr>
          <w:rFonts w:hint="eastAsia"/>
          <w:sz w:val="24"/>
          <w:szCs w:val="24"/>
        </w:rPr>
        <w:t>；</w:t>
      </w:r>
    </w:p>
    <w:p w14:paraId="77E14F09" w14:textId="4851AEC0" w:rsidR="00B2214E" w:rsidRPr="00C62C90" w:rsidRDefault="00B2214E" w:rsidP="00B53314">
      <w:pPr>
        <w:pStyle w:val="a8"/>
        <w:numPr>
          <w:ilvl w:val="0"/>
          <w:numId w:val="17"/>
        </w:numPr>
        <w:ind w:firstLineChars="0"/>
        <w:rPr>
          <w:b/>
          <w:sz w:val="24"/>
          <w:szCs w:val="24"/>
        </w:rPr>
      </w:pPr>
      <w:r w:rsidRPr="00C62C90">
        <w:rPr>
          <w:rFonts w:hint="eastAsia"/>
          <w:b/>
          <w:sz w:val="24"/>
          <w:szCs w:val="24"/>
        </w:rPr>
        <w:t>权益</w:t>
      </w:r>
      <w:r w:rsidRPr="00C62C90">
        <w:rPr>
          <w:b/>
          <w:sz w:val="24"/>
          <w:szCs w:val="24"/>
        </w:rPr>
        <w:t>信息</w:t>
      </w:r>
      <w:r w:rsidRPr="00C62C90">
        <w:rPr>
          <w:rFonts w:hint="eastAsia"/>
          <w:b/>
          <w:sz w:val="24"/>
          <w:szCs w:val="24"/>
        </w:rPr>
        <w:t>平台</w:t>
      </w:r>
      <w:r w:rsidRPr="00C62C90">
        <w:rPr>
          <w:b/>
          <w:sz w:val="24"/>
          <w:szCs w:val="24"/>
        </w:rPr>
        <w:t>渠道</w:t>
      </w:r>
    </w:p>
    <w:p w14:paraId="19A1FD44" w14:textId="77777777" w:rsidR="00B2214E" w:rsidRPr="00032784" w:rsidRDefault="00B2214E" w:rsidP="00B2214E">
      <w:pPr>
        <w:pStyle w:val="a8"/>
        <w:ind w:left="420" w:firstLineChars="0" w:firstLine="0"/>
        <w:rPr>
          <w:sz w:val="24"/>
          <w:szCs w:val="24"/>
        </w:rPr>
      </w:pPr>
      <w:r w:rsidRPr="00032784">
        <w:rPr>
          <w:rFonts w:hint="eastAsia"/>
          <w:sz w:val="24"/>
          <w:szCs w:val="24"/>
        </w:rPr>
        <w:t>中</w:t>
      </w:r>
      <w:r w:rsidRPr="00032784">
        <w:rPr>
          <w:sz w:val="24"/>
          <w:szCs w:val="24"/>
        </w:rPr>
        <w:t>国科大权益信息平台</w:t>
      </w:r>
      <w:r w:rsidRPr="00032784">
        <w:rPr>
          <w:rFonts w:hint="eastAsia"/>
          <w:sz w:val="24"/>
          <w:szCs w:val="24"/>
        </w:rPr>
        <w:t>具</w:t>
      </w:r>
      <w:r w:rsidRPr="00032784">
        <w:rPr>
          <w:sz w:val="24"/>
          <w:szCs w:val="24"/>
        </w:rPr>
        <w:t>有</w:t>
      </w:r>
      <w:r w:rsidRPr="00032784">
        <w:rPr>
          <w:rFonts w:hint="eastAsia"/>
          <w:sz w:val="24"/>
          <w:szCs w:val="24"/>
        </w:rPr>
        <w:t>反馈</w:t>
      </w:r>
      <w:r w:rsidRPr="00032784">
        <w:rPr>
          <w:sz w:val="24"/>
          <w:szCs w:val="24"/>
        </w:rPr>
        <w:t>渠道</w:t>
      </w:r>
      <w:r w:rsidRPr="00032784">
        <w:rPr>
          <w:rFonts w:hint="eastAsia"/>
          <w:sz w:val="24"/>
          <w:szCs w:val="24"/>
        </w:rPr>
        <w:t>多</w:t>
      </w:r>
      <w:r w:rsidRPr="00032784">
        <w:rPr>
          <w:sz w:val="24"/>
          <w:szCs w:val="24"/>
        </w:rPr>
        <w:t>样化的特点，目前包括如下</w:t>
      </w:r>
      <w:r w:rsidRPr="00032784">
        <w:rPr>
          <w:rFonts w:hint="eastAsia"/>
          <w:sz w:val="24"/>
          <w:szCs w:val="24"/>
        </w:rPr>
        <w:t>所示</w:t>
      </w:r>
      <w:r w:rsidRPr="00032784">
        <w:rPr>
          <w:sz w:val="24"/>
          <w:szCs w:val="24"/>
        </w:rPr>
        <w:t>渠道</w:t>
      </w:r>
      <w:r w:rsidRPr="00032784">
        <w:rPr>
          <w:rFonts w:hint="eastAsia"/>
          <w:sz w:val="24"/>
          <w:szCs w:val="24"/>
        </w:rPr>
        <w:t>：</w:t>
      </w:r>
    </w:p>
    <w:p w14:paraId="767DC9E1" w14:textId="16F790E2" w:rsidR="00B2214E" w:rsidRPr="00032784" w:rsidRDefault="00B2214E" w:rsidP="00940A1A">
      <w:pPr>
        <w:pStyle w:val="a8"/>
        <w:numPr>
          <w:ilvl w:val="2"/>
          <w:numId w:val="11"/>
        </w:numPr>
        <w:ind w:firstLineChars="0"/>
        <w:rPr>
          <w:sz w:val="24"/>
          <w:szCs w:val="24"/>
        </w:rPr>
      </w:pPr>
      <w:r w:rsidRPr="00032784">
        <w:rPr>
          <w:rFonts w:hint="eastAsia"/>
          <w:sz w:val="24"/>
          <w:szCs w:val="24"/>
        </w:rPr>
        <w:t>人</w:t>
      </w:r>
      <w:r w:rsidRPr="00032784">
        <w:rPr>
          <w:sz w:val="24"/>
          <w:szCs w:val="24"/>
        </w:rPr>
        <w:t>人公共主页</w:t>
      </w:r>
    </w:p>
    <w:p w14:paraId="52B6B513" w14:textId="77777777" w:rsidR="00B2214E" w:rsidRPr="00032784" w:rsidRDefault="00B2214E" w:rsidP="00B2214E">
      <w:pPr>
        <w:pStyle w:val="a8"/>
        <w:ind w:left="840" w:firstLineChars="0" w:firstLine="0"/>
        <w:rPr>
          <w:sz w:val="24"/>
          <w:szCs w:val="24"/>
        </w:rPr>
      </w:pPr>
      <w:r w:rsidRPr="00032784">
        <w:rPr>
          <w:sz w:val="24"/>
          <w:szCs w:val="24"/>
        </w:rPr>
        <w:tab/>
      </w:r>
      <w:r w:rsidRPr="00032784">
        <w:rPr>
          <w:rFonts w:hint="eastAsia"/>
          <w:sz w:val="24"/>
          <w:szCs w:val="24"/>
        </w:rPr>
        <w:t>人</w:t>
      </w:r>
      <w:r w:rsidRPr="00032784">
        <w:rPr>
          <w:sz w:val="24"/>
          <w:szCs w:val="24"/>
        </w:rPr>
        <w:t>人公共主页名为</w:t>
      </w:r>
      <w:r w:rsidRPr="00032784">
        <w:rPr>
          <w:rFonts w:hint="eastAsia"/>
          <w:sz w:val="24"/>
          <w:szCs w:val="24"/>
        </w:rPr>
        <w:t>“中</w:t>
      </w:r>
      <w:r w:rsidRPr="00032784">
        <w:rPr>
          <w:sz w:val="24"/>
          <w:szCs w:val="24"/>
        </w:rPr>
        <w:t>国科大权益信息平台</w:t>
      </w:r>
      <w:r w:rsidRPr="00032784">
        <w:rPr>
          <w:rFonts w:hint="eastAsia"/>
          <w:sz w:val="24"/>
          <w:szCs w:val="24"/>
        </w:rPr>
        <w:t>”，</w:t>
      </w:r>
      <w:r w:rsidRPr="00032784">
        <w:rPr>
          <w:sz w:val="24"/>
          <w:szCs w:val="24"/>
        </w:rPr>
        <w:t>主要发布与科</w:t>
      </w:r>
      <w:r w:rsidRPr="00032784">
        <w:rPr>
          <w:rFonts w:hint="eastAsia"/>
          <w:sz w:val="24"/>
          <w:szCs w:val="24"/>
        </w:rPr>
        <w:t>大</w:t>
      </w:r>
      <w:r w:rsidRPr="00032784">
        <w:rPr>
          <w:sz w:val="24"/>
          <w:szCs w:val="24"/>
        </w:rPr>
        <w:t>学生生活、学习、权益等相关的信息。科</w:t>
      </w:r>
      <w:r w:rsidRPr="00032784">
        <w:rPr>
          <w:rFonts w:hint="eastAsia"/>
          <w:sz w:val="24"/>
          <w:szCs w:val="24"/>
        </w:rPr>
        <w:t>大</w:t>
      </w:r>
      <w:r w:rsidRPr="00032784">
        <w:rPr>
          <w:sz w:val="24"/>
          <w:szCs w:val="24"/>
        </w:rPr>
        <w:t>学生可通过留言、评论等方式进行互动，表达对某一事件的看法或将身边的权益相关事项反馈给我们。</w:t>
      </w:r>
    </w:p>
    <w:p w14:paraId="464D68F4" w14:textId="4C6F2FC5" w:rsidR="00B2214E" w:rsidRPr="00AE0A7B" w:rsidRDefault="00B2214E" w:rsidP="00940A1A">
      <w:pPr>
        <w:pStyle w:val="a8"/>
        <w:numPr>
          <w:ilvl w:val="2"/>
          <w:numId w:val="11"/>
        </w:numPr>
        <w:ind w:firstLineChars="0"/>
        <w:rPr>
          <w:sz w:val="24"/>
          <w:szCs w:val="24"/>
        </w:rPr>
      </w:pPr>
      <w:r w:rsidRPr="00AE0A7B">
        <w:rPr>
          <w:rFonts w:hint="eastAsia"/>
          <w:sz w:val="24"/>
          <w:szCs w:val="24"/>
        </w:rPr>
        <w:lastRenderedPageBreak/>
        <w:t>微</w:t>
      </w:r>
      <w:r w:rsidRPr="00AE0A7B">
        <w:rPr>
          <w:sz w:val="24"/>
          <w:szCs w:val="24"/>
        </w:rPr>
        <w:t>信公众主页</w:t>
      </w:r>
    </w:p>
    <w:p w14:paraId="22C02452" w14:textId="77777777" w:rsidR="00B2214E" w:rsidRPr="00032784" w:rsidRDefault="00B2214E" w:rsidP="00B2214E">
      <w:pPr>
        <w:pStyle w:val="a8"/>
        <w:ind w:left="840" w:firstLineChars="0" w:firstLine="0"/>
        <w:rPr>
          <w:sz w:val="24"/>
          <w:szCs w:val="24"/>
        </w:rPr>
      </w:pPr>
      <w:r w:rsidRPr="00032784">
        <w:rPr>
          <w:sz w:val="24"/>
          <w:szCs w:val="24"/>
        </w:rPr>
        <w:tab/>
      </w:r>
      <w:r w:rsidRPr="00032784">
        <w:rPr>
          <w:rFonts w:hint="eastAsia"/>
          <w:sz w:val="24"/>
          <w:szCs w:val="24"/>
        </w:rPr>
        <w:t>微</w:t>
      </w:r>
      <w:r w:rsidRPr="00032784">
        <w:rPr>
          <w:sz w:val="24"/>
          <w:szCs w:val="24"/>
        </w:rPr>
        <w:t>信公众主页名为</w:t>
      </w:r>
      <w:r w:rsidRPr="00032784">
        <w:rPr>
          <w:rFonts w:hint="eastAsia"/>
          <w:sz w:val="24"/>
          <w:szCs w:val="24"/>
        </w:rPr>
        <w:t>“中</w:t>
      </w:r>
      <w:r w:rsidRPr="00032784">
        <w:rPr>
          <w:sz w:val="24"/>
          <w:szCs w:val="24"/>
        </w:rPr>
        <w:t>国科</w:t>
      </w:r>
      <w:r w:rsidRPr="00032784">
        <w:rPr>
          <w:rFonts w:hint="eastAsia"/>
          <w:sz w:val="24"/>
          <w:szCs w:val="24"/>
        </w:rPr>
        <w:t>大</w:t>
      </w:r>
      <w:r w:rsidRPr="00032784">
        <w:rPr>
          <w:sz w:val="24"/>
          <w:szCs w:val="24"/>
        </w:rPr>
        <w:t>权益信息平台</w:t>
      </w:r>
      <w:r w:rsidRPr="00032784">
        <w:rPr>
          <w:rFonts w:hint="eastAsia"/>
          <w:sz w:val="24"/>
          <w:szCs w:val="24"/>
        </w:rPr>
        <w:t>”，</w:t>
      </w:r>
      <w:r w:rsidRPr="00032784">
        <w:rPr>
          <w:sz w:val="24"/>
          <w:szCs w:val="24"/>
        </w:rPr>
        <w:t>微信号为</w:t>
      </w:r>
      <w:r w:rsidRPr="00032784">
        <w:rPr>
          <w:rFonts w:hint="eastAsia"/>
          <w:sz w:val="24"/>
          <w:szCs w:val="24"/>
        </w:rPr>
        <w:t>“</w:t>
      </w:r>
      <w:r w:rsidRPr="00032784">
        <w:rPr>
          <w:rFonts w:hint="eastAsia"/>
          <w:sz w:val="24"/>
          <w:szCs w:val="24"/>
        </w:rPr>
        <w:t>USTC_rights</w:t>
      </w:r>
      <w:r w:rsidRPr="00032784">
        <w:rPr>
          <w:rFonts w:hint="eastAsia"/>
          <w:sz w:val="24"/>
          <w:szCs w:val="24"/>
        </w:rPr>
        <w:t>”，</w:t>
      </w:r>
      <w:r w:rsidRPr="00032784">
        <w:rPr>
          <w:sz w:val="24"/>
          <w:szCs w:val="24"/>
        </w:rPr>
        <w:t>主要推送与科大学生生活、学习、权益等相关的</w:t>
      </w:r>
      <w:r w:rsidRPr="00032784">
        <w:rPr>
          <w:rFonts w:hint="eastAsia"/>
          <w:sz w:val="24"/>
          <w:szCs w:val="24"/>
        </w:rPr>
        <w:t>信息</w:t>
      </w:r>
      <w:r w:rsidRPr="00032784">
        <w:rPr>
          <w:sz w:val="24"/>
          <w:szCs w:val="24"/>
        </w:rPr>
        <w:t>，同时也提</w:t>
      </w:r>
      <w:r w:rsidRPr="00032784">
        <w:rPr>
          <w:rFonts w:hint="eastAsia"/>
          <w:sz w:val="24"/>
          <w:szCs w:val="24"/>
        </w:rPr>
        <w:t>供</w:t>
      </w:r>
      <w:r w:rsidRPr="00032784">
        <w:rPr>
          <w:sz w:val="24"/>
          <w:szCs w:val="24"/>
        </w:rPr>
        <w:t>诸如校车运行时间表、健身房开放时间等信息的查询功能</w:t>
      </w:r>
      <w:r w:rsidRPr="00032784">
        <w:rPr>
          <w:rFonts w:hint="eastAsia"/>
          <w:sz w:val="24"/>
          <w:szCs w:val="24"/>
        </w:rPr>
        <w:t>。</w:t>
      </w:r>
      <w:r w:rsidRPr="00032784">
        <w:rPr>
          <w:sz w:val="24"/>
          <w:szCs w:val="24"/>
        </w:rPr>
        <w:t>科</w:t>
      </w:r>
      <w:r w:rsidRPr="00032784">
        <w:rPr>
          <w:rFonts w:hint="eastAsia"/>
          <w:sz w:val="24"/>
          <w:szCs w:val="24"/>
        </w:rPr>
        <w:t>大</w:t>
      </w:r>
      <w:r w:rsidRPr="00032784">
        <w:rPr>
          <w:sz w:val="24"/>
          <w:szCs w:val="24"/>
        </w:rPr>
        <w:t>学生也可通过</w:t>
      </w:r>
      <w:r w:rsidRPr="00032784">
        <w:rPr>
          <w:rFonts w:hint="eastAsia"/>
          <w:sz w:val="24"/>
          <w:szCs w:val="24"/>
        </w:rPr>
        <w:t>直接</w:t>
      </w:r>
      <w:r w:rsidRPr="00032784">
        <w:rPr>
          <w:sz w:val="24"/>
          <w:szCs w:val="24"/>
        </w:rPr>
        <w:t>回复将身边的权益问题反馈给</w:t>
      </w:r>
      <w:r w:rsidRPr="00032784">
        <w:rPr>
          <w:rFonts w:hint="eastAsia"/>
          <w:sz w:val="24"/>
          <w:szCs w:val="24"/>
        </w:rPr>
        <w:t>我</w:t>
      </w:r>
      <w:r w:rsidRPr="00032784">
        <w:rPr>
          <w:sz w:val="24"/>
          <w:szCs w:val="24"/>
        </w:rPr>
        <w:t>们。</w:t>
      </w:r>
    </w:p>
    <w:p w14:paraId="403E22CC" w14:textId="77777777" w:rsidR="00B2214E" w:rsidRPr="00032784" w:rsidRDefault="00B2214E" w:rsidP="00B2214E">
      <w:pPr>
        <w:pStyle w:val="a8"/>
        <w:ind w:left="840" w:firstLineChars="0" w:firstLine="0"/>
        <w:rPr>
          <w:sz w:val="24"/>
          <w:szCs w:val="24"/>
        </w:rPr>
      </w:pPr>
      <w:r w:rsidRPr="00032784">
        <w:rPr>
          <w:rFonts w:hint="eastAsia"/>
          <w:sz w:val="24"/>
          <w:szCs w:val="24"/>
        </w:rPr>
        <w:t>更</w:t>
      </w:r>
      <w:r w:rsidRPr="00032784">
        <w:rPr>
          <w:sz w:val="24"/>
          <w:szCs w:val="24"/>
        </w:rPr>
        <w:t>多信息请关注</w:t>
      </w:r>
      <w:r w:rsidRPr="00032784">
        <w:rPr>
          <w:rFonts w:hint="eastAsia"/>
          <w:sz w:val="24"/>
          <w:szCs w:val="24"/>
        </w:rPr>
        <w:t>“中</w:t>
      </w:r>
      <w:r w:rsidRPr="00032784">
        <w:rPr>
          <w:sz w:val="24"/>
          <w:szCs w:val="24"/>
        </w:rPr>
        <w:t>国科</w:t>
      </w:r>
      <w:r w:rsidRPr="00032784">
        <w:rPr>
          <w:rFonts w:hint="eastAsia"/>
          <w:sz w:val="24"/>
          <w:szCs w:val="24"/>
        </w:rPr>
        <w:t>大</w:t>
      </w:r>
      <w:r w:rsidRPr="00032784">
        <w:rPr>
          <w:sz w:val="24"/>
          <w:szCs w:val="24"/>
        </w:rPr>
        <w:t>权益信息平台</w:t>
      </w:r>
      <w:r w:rsidRPr="00032784">
        <w:rPr>
          <w:rFonts w:hint="eastAsia"/>
          <w:sz w:val="24"/>
          <w:szCs w:val="24"/>
        </w:rPr>
        <w:t>”的</w:t>
      </w:r>
      <w:r w:rsidRPr="00032784">
        <w:rPr>
          <w:sz w:val="24"/>
          <w:szCs w:val="24"/>
        </w:rPr>
        <w:t>人人公共主页及微信公众平台。</w:t>
      </w:r>
    </w:p>
    <w:p w14:paraId="2AC9D11D" w14:textId="77777777" w:rsidR="00B2214E" w:rsidRPr="00032784" w:rsidRDefault="00B2214E" w:rsidP="00B2214E">
      <w:pPr>
        <w:pStyle w:val="a8"/>
        <w:ind w:left="840" w:firstLineChars="0" w:firstLine="0"/>
        <w:rPr>
          <w:sz w:val="24"/>
          <w:szCs w:val="24"/>
        </w:rPr>
      </w:pPr>
      <w:r w:rsidRPr="00032784">
        <w:rPr>
          <w:rFonts w:hint="eastAsia"/>
          <w:sz w:val="24"/>
          <w:szCs w:val="24"/>
        </w:rPr>
        <w:t>关注</w:t>
      </w:r>
      <w:r w:rsidRPr="00032784">
        <w:rPr>
          <w:sz w:val="24"/>
          <w:szCs w:val="24"/>
        </w:rPr>
        <w:t>微信公众平台可扫描</w:t>
      </w:r>
      <w:r w:rsidRPr="00032784">
        <w:rPr>
          <w:rFonts w:hint="eastAsia"/>
          <w:sz w:val="24"/>
          <w:szCs w:val="24"/>
        </w:rPr>
        <w:t>“中</w:t>
      </w:r>
      <w:r w:rsidRPr="00032784">
        <w:rPr>
          <w:sz w:val="24"/>
          <w:szCs w:val="24"/>
        </w:rPr>
        <w:t>国科</w:t>
      </w:r>
      <w:r w:rsidRPr="00032784">
        <w:rPr>
          <w:rFonts w:hint="eastAsia"/>
          <w:sz w:val="24"/>
          <w:szCs w:val="24"/>
        </w:rPr>
        <w:t>大</w:t>
      </w:r>
      <w:r w:rsidRPr="00032784">
        <w:rPr>
          <w:sz w:val="24"/>
          <w:szCs w:val="24"/>
        </w:rPr>
        <w:t>权益信息平台</w:t>
      </w:r>
      <w:r w:rsidRPr="00032784">
        <w:rPr>
          <w:rFonts w:hint="eastAsia"/>
          <w:sz w:val="24"/>
          <w:szCs w:val="24"/>
        </w:rPr>
        <w:t>”二</w:t>
      </w:r>
      <w:r w:rsidRPr="00032784">
        <w:rPr>
          <w:sz w:val="24"/>
          <w:szCs w:val="24"/>
        </w:rPr>
        <w:t>维码：</w:t>
      </w:r>
    </w:p>
    <w:p w14:paraId="1B6819AF" w14:textId="77777777" w:rsidR="00B2214E" w:rsidRPr="00032784" w:rsidRDefault="00B2214E" w:rsidP="00B2214E">
      <w:pPr>
        <w:pStyle w:val="a8"/>
        <w:ind w:left="840" w:firstLineChars="0" w:firstLine="0"/>
        <w:jc w:val="center"/>
        <w:rPr>
          <w:sz w:val="24"/>
          <w:szCs w:val="24"/>
        </w:rPr>
      </w:pPr>
      <w:r w:rsidRPr="00032784">
        <w:rPr>
          <w:rFonts w:hint="eastAsia"/>
          <w:noProof/>
          <w:sz w:val="24"/>
          <w:szCs w:val="24"/>
        </w:rPr>
        <w:drawing>
          <wp:inline distT="0" distB="0" distL="0" distR="0" wp14:anchorId="3050D069" wp14:editId="275826CF">
            <wp:extent cx="1540510" cy="1540510"/>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权益平台.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40510" cy="1540510"/>
                    </a:xfrm>
                    <a:prstGeom prst="rect">
                      <a:avLst/>
                    </a:prstGeom>
                  </pic:spPr>
                </pic:pic>
              </a:graphicData>
            </a:graphic>
          </wp:inline>
        </w:drawing>
      </w:r>
    </w:p>
    <w:p w14:paraId="03AE0161" w14:textId="32723253" w:rsidR="00B2214E" w:rsidRPr="00C62C90" w:rsidRDefault="00B2214E" w:rsidP="00940A1A">
      <w:pPr>
        <w:pStyle w:val="a8"/>
        <w:numPr>
          <w:ilvl w:val="0"/>
          <w:numId w:val="18"/>
        </w:numPr>
        <w:ind w:firstLineChars="0"/>
        <w:rPr>
          <w:b/>
          <w:sz w:val="24"/>
          <w:szCs w:val="24"/>
        </w:rPr>
      </w:pPr>
      <w:r w:rsidRPr="00C62C90">
        <w:rPr>
          <w:rFonts w:hint="eastAsia"/>
          <w:b/>
          <w:sz w:val="24"/>
          <w:szCs w:val="24"/>
        </w:rPr>
        <w:t>抢</w:t>
      </w:r>
      <w:r w:rsidRPr="00C62C90">
        <w:rPr>
          <w:b/>
          <w:sz w:val="24"/>
          <w:szCs w:val="24"/>
        </w:rPr>
        <w:t>票时间</w:t>
      </w:r>
    </w:p>
    <w:p w14:paraId="45779F8F" w14:textId="77777777" w:rsidR="00B2214E" w:rsidRPr="00032784" w:rsidRDefault="00B2214E" w:rsidP="00B2214E">
      <w:pPr>
        <w:pStyle w:val="a8"/>
        <w:ind w:left="420" w:firstLineChars="0" w:firstLine="0"/>
        <w:rPr>
          <w:sz w:val="24"/>
          <w:szCs w:val="24"/>
        </w:rPr>
      </w:pPr>
      <w:r w:rsidRPr="00032784">
        <w:rPr>
          <w:rFonts w:hint="eastAsia"/>
          <w:sz w:val="24"/>
          <w:szCs w:val="24"/>
        </w:rPr>
        <w:t>起止</w:t>
      </w:r>
      <w:r w:rsidRPr="00032784">
        <w:rPr>
          <w:sz w:val="24"/>
          <w:szCs w:val="24"/>
        </w:rPr>
        <w:t>时间：</w:t>
      </w:r>
      <w:r w:rsidRPr="00032784">
        <w:rPr>
          <w:sz w:val="24"/>
          <w:szCs w:val="24"/>
        </w:rPr>
        <w:t>10</w:t>
      </w:r>
      <w:r w:rsidRPr="00032784">
        <w:rPr>
          <w:sz w:val="24"/>
          <w:szCs w:val="24"/>
        </w:rPr>
        <w:t>月</w:t>
      </w:r>
      <w:r w:rsidRPr="00032784">
        <w:rPr>
          <w:sz w:val="24"/>
          <w:szCs w:val="24"/>
        </w:rPr>
        <w:t>27</w:t>
      </w:r>
      <w:r w:rsidRPr="00032784">
        <w:rPr>
          <w:sz w:val="24"/>
          <w:szCs w:val="24"/>
        </w:rPr>
        <w:t>日</w:t>
      </w:r>
      <w:r w:rsidRPr="00032784">
        <w:rPr>
          <w:sz w:val="24"/>
          <w:szCs w:val="24"/>
        </w:rPr>
        <w:t>----11</w:t>
      </w:r>
      <w:r w:rsidRPr="00032784">
        <w:rPr>
          <w:sz w:val="24"/>
          <w:szCs w:val="24"/>
        </w:rPr>
        <w:t>月</w:t>
      </w:r>
      <w:r w:rsidRPr="00032784">
        <w:rPr>
          <w:sz w:val="24"/>
          <w:szCs w:val="24"/>
        </w:rPr>
        <w:t>5</w:t>
      </w:r>
      <w:r w:rsidRPr="00032784">
        <w:rPr>
          <w:sz w:val="24"/>
          <w:szCs w:val="24"/>
        </w:rPr>
        <w:t>日</w:t>
      </w:r>
    </w:p>
    <w:p w14:paraId="19310911" w14:textId="6AEAA6A0" w:rsidR="00B2214E" w:rsidRPr="00032784" w:rsidRDefault="00B2214E" w:rsidP="00B2214E">
      <w:pPr>
        <w:pStyle w:val="a8"/>
        <w:ind w:left="420" w:firstLineChars="0" w:firstLine="0"/>
        <w:rPr>
          <w:sz w:val="24"/>
          <w:szCs w:val="24"/>
        </w:rPr>
      </w:pPr>
      <w:r w:rsidRPr="00032784">
        <w:rPr>
          <w:rFonts w:hint="eastAsia"/>
          <w:sz w:val="24"/>
          <w:szCs w:val="24"/>
        </w:rPr>
        <w:t>在该</w:t>
      </w:r>
      <w:r w:rsidRPr="00032784">
        <w:rPr>
          <w:sz w:val="24"/>
          <w:szCs w:val="24"/>
        </w:rPr>
        <w:t>段时间，我们将陆续</w:t>
      </w:r>
      <w:r w:rsidRPr="00032784">
        <w:rPr>
          <w:rFonts w:hint="eastAsia"/>
          <w:sz w:val="24"/>
          <w:szCs w:val="24"/>
        </w:rPr>
        <w:t>送出</w:t>
      </w:r>
      <w:r w:rsidRPr="00032784">
        <w:rPr>
          <w:sz w:val="24"/>
          <w:szCs w:val="24"/>
        </w:rPr>
        <w:t>共计</w:t>
      </w:r>
      <w:r w:rsidR="00710E55">
        <w:rPr>
          <w:sz w:val="24"/>
          <w:szCs w:val="24"/>
        </w:rPr>
        <w:t>4</w:t>
      </w:r>
      <w:r w:rsidRPr="00032784">
        <w:rPr>
          <w:sz w:val="24"/>
          <w:szCs w:val="24"/>
        </w:rPr>
        <w:t>0</w:t>
      </w:r>
      <w:r w:rsidRPr="00032784">
        <w:rPr>
          <w:sz w:val="24"/>
          <w:szCs w:val="24"/>
        </w:rPr>
        <w:t>张门票</w:t>
      </w:r>
      <w:r w:rsidRPr="00032784">
        <w:rPr>
          <w:rFonts w:hint="eastAsia"/>
          <w:sz w:val="24"/>
          <w:szCs w:val="24"/>
        </w:rPr>
        <w:t>。</w:t>
      </w:r>
    </w:p>
    <w:p w14:paraId="09359C08" w14:textId="60585134" w:rsidR="00B2214E" w:rsidRPr="00C62C90" w:rsidRDefault="00AE0A7B" w:rsidP="00940A1A">
      <w:pPr>
        <w:pStyle w:val="a8"/>
        <w:numPr>
          <w:ilvl w:val="0"/>
          <w:numId w:val="18"/>
        </w:numPr>
        <w:ind w:firstLineChars="0"/>
        <w:rPr>
          <w:b/>
          <w:sz w:val="24"/>
          <w:szCs w:val="24"/>
        </w:rPr>
      </w:pPr>
      <w:r>
        <w:rPr>
          <w:sz w:val="24"/>
          <w:szCs w:val="24"/>
        </w:rPr>
        <w:tab/>
      </w:r>
      <w:r w:rsidR="00B2214E" w:rsidRPr="00C62C90">
        <w:rPr>
          <w:rFonts w:hint="eastAsia"/>
          <w:b/>
          <w:sz w:val="24"/>
          <w:szCs w:val="24"/>
        </w:rPr>
        <w:t>权益</w:t>
      </w:r>
      <w:r w:rsidR="00B2214E" w:rsidRPr="00C62C90">
        <w:rPr>
          <w:b/>
          <w:sz w:val="24"/>
          <w:szCs w:val="24"/>
        </w:rPr>
        <w:t>信息平台抢票规则</w:t>
      </w:r>
    </w:p>
    <w:p w14:paraId="68AFA3FD" w14:textId="77777777" w:rsidR="00B2214E" w:rsidRPr="00032784" w:rsidRDefault="00B2214E" w:rsidP="00B2214E">
      <w:pPr>
        <w:pStyle w:val="a8"/>
        <w:numPr>
          <w:ilvl w:val="0"/>
          <w:numId w:val="16"/>
        </w:numPr>
        <w:ind w:firstLineChars="0"/>
        <w:rPr>
          <w:sz w:val="24"/>
          <w:szCs w:val="24"/>
        </w:rPr>
      </w:pPr>
      <w:r w:rsidRPr="00032784">
        <w:rPr>
          <w:rFonts w:hint="eastAsia"/>
          <w:sz w:val="24"/>
          <w:szCs w:val="24"/>
        </w:rPr>
        <w:t>通过</w:t>
      </w:r>
      <w:r w:rsidRPr="00032784">
        <w:rPr>
          <w:sz w:val="24"/>
          <w:szCs w:val="24"/>
        </w:rPr>
        <w:t>中国科大权益信息平台进行抢票须</w:t>
      </w:r>
      <w:r w:rsidRPr="00032784">
        <w:rPr>
          <w:b/>
          <w:sz w:val="24"/>
          <w:szCs w:val="24"/>
        </w:rPr>
        <w:t>同时关注</w:t>
      </w:r>
      <w:r w:rsidRPr="00032784">
        <w:rPr>
          <w:rFonts w:hint="eastAsia"/>
          <w:sz w:val="24"/>
          <w:szCs w:val="24"/>
        </w:rPr>
        <w:t>“中</w:t>
      </w:r>
      <w:r w:rsidRPr="00032784">
        <w:rPr>
          <w:sz w:val="24"/>
          <w:szCs w:val="24"/>
        </w:rPr>
        <w:t>国科</w:t>
      </w:r>
      <w:r w:rsidRPr="00032784">
        <w:rPr>
          <w:rFonts w:hint="eastAsia"/>
          <w:sz w:val="24"/>
          <w:szCs w:val="24"/>
        </w:rPr>
        <w:t>大</w:t>
      </w:r>
      <w:r w:rsidRPr="00032784">
        <w:rPr>
          <w:sz w:val="24"/>
          <w:szCs w:val="24"/>
        </w:rPr>
        <w:t>权益信息平台</w:t>
      </w:r>
      <w:r w:rsidRPr="00032784">
        <w:rPr>
          <w:rFonts w:hint="eastAsia"/>
          <w:sz w:val="24"/>
          <w:szCs w:val="24"/>
        </w:rPr>
        <w:t>”的</w:t>
      </w:r>
      <w:r w:rsidRPr="00032784">
        <w:rPr>
          <w:sz w:val="24"/>
          <w:szCs w:val="24"/>
        </w:rPr>
        <w:t>人人公共主页及微信公众主页；</w:t>
      </w:r>
    </w:p>
    <w:p w14:paraId="35330CE2" w14:textId="77777777" w:rsidR="00B2214E" w:rsidRPr="00032784" w:rsidRDefault="00B2214E" w:rsidP="00B2214E">
      <w:pPr>
        <w:pStyle w:val="a8"/>
        <w:numPr>
          <w:ilvl w:val="0"/>
          <w:numId w:val="16"/>
        </w:numPr>
        <w:ind w:firstLineChars="0"/>
        <w:rPr>
          <w:sz w:val="24"/>
          <w:szCs w:val="24"/>
        </w:rPr>
      </w:pPr>
      <w:r w:rsidRPr="00032784">
        <w:rPr>
          <w:rFonts w:hint="eastAsia"/>
          <w:sz w:val="24"/>
          <w:szCs w:val="24"/>
        </w:rPr>
        <w:t>关注</w:t>
      </w:r>
      <w:r w:rsidRPr="00032784">
        <w:rPr>
          <w:sz w:val="24"/>
          <w:szCs w:val="24"/>
        </w:rPr>
        <w:t>人人公共主页后</w:t>
      </w:r>
      <w:r w:rsidRPr="00032784">
        <w:rPr>
          <w:rFonts w:hint="eastAsia"/>
          <w:sz w:val="24"/>
          <w:szCs w:val="24"/>
        </w:rPr>
        <w:t>，</w:t>
      </w:r>
      <w:r w:rsidRPr="00032784">
        <w:rPr>
          <w:sz w:val="24"/>
          <w:szCs w:val="24"/>
        </w:rPr>
        <w:t>可</w:t>
      </w:r>
      <w:r w:rsidRPr="00032784">
        <w:rPr>
          <w:rFonts w:hint="eastAsia"/>
          <w:sz w:val="24"/>
          <w:szCs w:val="24"/>
        </w:rPr>
        <w:t>在</w:t>
      </w:r>
      <w:r w:rsidRPr="00032784">
        <w:rPr>
          <w:sz w:val="24"/>
          <w:szCs w:val="24"/>
        </w:rPr>
        <w:t>人人</w:t>
      </w:r>
      <w:r w:rsidRPr="00032784">
        <w:rPr>
          <w:rFonts w:hint="eastAsia"/>
          <w:sz w:val="24"/>
          <w:szCs w:val="24"/>
        </w:rPr>
        <w:t>公共</w:t>
      </w:r>
      <w:r w:rsidRPr="00032784">
        <w:rPr>
          <w:sz w:val="24"/>
          <w:szCs w:val="24"/>
        </w:rPr>
        <w:t>主页的抢票页面中通过反馈你身边的权益问题，如你</w:t>
      </w:r>
      <w:r w:rsidRPr="00032784">
        <w:rPr>
          <w:rFonts w:hint="eastAsia"/>
          <w:sz w:val="24"/>
          <w:szCs w:val="24"/>
        </w:rPr>
        <w:t>觉</w:t>
      </w:r>
      <w:r w:rsidRPr="00032784">
        <w:rPr>
          <w:sz w:val="24"/>
          <w:szCs w:val="24"/>
        </w:rPr>
        <w:t>得学校</w:t>
      </w:r>
      <w:r w:rsidRPr="00032784">
        <w:rPr>
          <w:rFonts w:hint="eastAsia"/>
          <w:sz w:val="24"/>
          <w:szCs w:val="24"/>
        </w:rPr>
        <w:t>存在</w:t>
      </w:r>
      <w:r w:rsidRPr="00032784">
        <w:rPr>
          <w:sz w:val="24"/>
          <w:szCs w:val="24"/>
        </w:rPr>
        <w:t>的不足、你认为</w:t>
      </w:r>
      <w:r w:rsidRPr="00032784">
        <w:rPr>
          <w:rFonts w:hint="eastAsia"/>
          <w:sz w:val="24"/>
          <w:szCs w:val="24"/>
        </w:rPr>
        <w:t>学校</w:t>
      </w:r>
      <w:r w:rsidRPr="00032784">
        <w:rPr>
          <w:sz w:val="24"/>
          <w:szCs w:val="24"/>
        </w:rPr>
        <w:t>应该完善</w:t>
      </w:r>
      <w:r w:rsidRPr="00032784">
        <w:rPr>
          <w:rFonts w:hint="eastAsia"/>
          <w:sz w:val="24"/>
          <w:szCs w:val="24"/>
        </w:rPr>
        <w:t>、你觉得</w:t>
      </w:r>
      <w:r w:rsidRPr="00032784">
        <w:rPr>
          <w:sz w:val="24"/>
          <w:szCs w:val="24"/>
        </w:rPr>
        <w:t>学校应该提供哪些服务</w:t>
      </w:r>
      <w:r w:rsidRPr="00032784">
        <w:rPr>
          <w:rFonts w:hint="eastAsia"/>
          <w:sz w:val="24"/>
          <w:szCs w:val="24"/>
        </w:rPr>
        <w:t>等</w:t>
      </w:r>
      <w:r w:rsidRPr="00032784">
        <w:rPr>
          <w:sz w:val="24"/>
          <w:szCs w:val="24"/>
        </w:rPr>
        <w:t>，将你所提的问题描述清楚，并给出相应的解决方案</w:t>
      </w:r>
      <w:r w:rsidRPr="00032784">
        <w:rPr>
          <w:rFonts w:hint="eastAsia"/>
          <w:sz w:val="24"/>
          <w:szCs w:val="24"/>
        </w:rPr>
        <w:t>。</w:t>
      </w:r>
      <w:r w:rsidRPr="00032784">
        <w:rPr>
          <w:sz w:val="24"/>
          <w:szCs w:val="24"/>
        </w:rPr>
        <w:t>具体</w:t>
      </w:r>
      <w:r w:rsidRPr="00032784">
        <w:rPr>
          <w:rFonts w:hint="eastAsia"/>
          <w:sz w:val="24"/>
          <w:szCs w:val="24"/>
        </w:rPr>
        <w:t>格式</w:t>
      </w:r>
      <w:r w:rsidRPr="00032784">
        <w:rPr>
          <w:sz w:val="24"/>
          <w:szCs w:val="24"/>
        </w:rPr>
        <w:t>如下：</w:t>
      </w:r>
    </w:p>
    <w:p w14:paraId="02820A21" w14:textId="77777777" w:rsidR="00B2214E" w:rsidRPr="00032784" w:rsidRDefault="00B2214E" w:rsidP="00B2214E">
      <w:pPr>
        <w:rPr>
          <w:b/>
          <w:sz w:val="24"/>
          <w:szCs w:val="24"/>
        </w:rPr>
      </w:pPr>
      <w:r w:rsidRPr="00032784">
        <w:rPr>
          <w:sz w:val="24"/>
          <w:szCs w:val="24"/>
        </w:rPr>
        <w:tab/>
      </w:r>
      <w:r w:rsidRPr="00032784">
        <w:rPr>
          <w:sz w:val="24"/>
          <w:szCs w:val="24"/>
        </w:rPr>
        <w:tab/>
      </w:r>
      <w:r w:rsidRPr="00032784">
        <w:rPr>
          <w:rFonts w:hint="eastAsia"/>
          <w:b/>
          <w:sz w:val="24"/>
          <w:szCs w:val="24"/>
        </w:rPr>
        <w:t>问题</w:t>
      </w:r>
      <w:r w:rsidRPr="00032784">
        <w:rPr>
          <w:b/>
          <w:sz w:val="24"/>
          <w:szCs w:val="24"/>
        </w:rPr>
        <w:t>陈述及分析：</w:t>
      </w:r>
      <w:r w:rsidRPr="00032784">
        <w:rPr>
          <w:rFonts w:hint="eastAsia"/>
          <w:b/>
          <w:sz w:val="24"/>
          <w:szCs w:val="24"/>
        </w:rPr>
        <w:t>（所</w:t>
      </w:r>
      <w:r w:rsidRPr="00032784">
        <w:rPr>
          <w:b/>
          <w:sz w:val="24"/>
          <w:szCs w:val="24"/>
        </w:rPr>
        <w:t>反馈问题的相关描述</w:t>
      </w:r>
      <w:r w:rsidRPr="00032784">
        <w:rPr>
          <w:b/>
          <w:sz w:val="24"/>
          <w:szCs w:val="24"/>
        </w:rPr>
        <w:t>+</w:t>
      </w:r>
      <w:r w:rsidRPr="00032784">
        <w:rPr>
          <w:b/>
          <w:sz w:val="24"/>
          <w:szCs w:val="24"/>
        </w:rPr>
        <w:t>该问题所</w:t>
      </w:r>
      <w:r w:rsidRPr="00032784">
        <w:rPr>
          <w:rFonts w:hint="eastAsia"/>
          <w:b/>
          <w:sz w:val="24"/>
          <w:szCs w:val="24"/>
        </w:rPr>
        <w:t>造成</w:t>
      </w:r>
      <w:r w:rsidRPr="00032784">
        <w:rPr>
          <w:b/>
          <w:sz w:val="24"/>
          <w:szCs w:val="24"/>
        </w:rPr>
        <w:t>的影响、不便等）</w:t>
      </w:r>
    </w:p>
    <w:p w14:paraId="51CB472A" w14:textId="77777777" w:rsidR="00B2214E" w:rsidRPr="00032784" w:rsidRDefault="00B2214E" w:rsidP="00B2214E">
      <w:pPr>
        <w:rPr>
          <w:b/>
          <w:sz w:val="24"/>
          <w:szCs w:val="24"/>
        </w:rPr>
      </w:pPr>
      <w:r w:rsidRPr="00032784">
        <w:rPr>
          <w:b/>
          <w:sz w:val="24"/>
          <w:szCs w:val="24"/>
        </w:rPr>
        <w:tab/>
      </w:r>
      <w:r w:rsidRPr="00032784">
        <w:rPr>
          <w:b/>
          <w:sz w:val="24"/>
          <w:szCs w:val="24"/>
        </w:rPr>
        <w:tab/>
      </w:r>
      <w:r w:rsidRPr="00032784">
        <w:rPr>
          <w:rFonts w:hint="eastAsia"/>
          <w:b/>
          <w:sz w:val="24"/>
          <w:szCs w:val="24"/>
        </w:rPr>
        <w:t>建议</w:t>
      </w:r>
      <w:r w:rsidRPr="00032784">
        <w:rPr>
          <w:b/>
          <w:sz w:val="24"/>
          <w:szCs w:val="24"/>
        </w:rPr>
        <w:t>改进</w:t>
      </w:r>
      <w:r w:rsidRPr="00032784">
        <w:rPr>
          <w:rFonts w:hint="eastAsia"/>
          <w:b/>
          <w:sz w:val="24"/>
          <w:szCs w:val="24"/>
        </w:rPr>
        <w:t>措施</w:t>
      </w:r>
      <w:r w:rsidRPr="00032784">
        <w:rPr>
          <w:b/>
          <w:sz w:val="24"/>
          <w:szCs w:val="24"/>
        </w:rPr>
        <w:t>：</w:t>
      </w:r>
      <w:r w:rsidRPr="00032784">
        <w:rPr>
          <w:rFonts w:hint="eastAsia"/>
          <w:b/>
          <w:sz w:val="24"/>
          <w:szCs w:val="24"/>
        </w:rPr>
        <w:t>（针对</w:t>
      </w:r>
      <w:r w:rsidRPr="00032784">
        <w:rPr>
          <w:b/>
          <w:sz w:val="24"/>
          <w:szCs w:val="24"/>
        </w:rPr>
        <w:t>所提问题的解决方案，要求有</w:t>
      </w:r>
      <w:r w:rsidRPr="00032784">
        <w:rPr>
          <w:rFonts w:hint="eastAsia"/>
          <w:b/>
          <w:sz w:val="24"/>
          <w:szCs w:val="24"/>
        </w:rPr>
        <w:t>可</w:t>
      </w:r>
      <w:r w:rsidRPr="00032784">
        <w:rPr>
          <w:b/>
          <w:sz w:val="24"/>
          <w:szCs w:val="24"/>
        </w:rPr>
        <w:t>行性）</w:t>
      </w:r>
    </w:p>
    <w:p w14:paraId="7E75F26B" w14:textId="6565C8F8" w:rsidR="00B2214E" w:rsidRPr="00032784" w:rsidRDefault="00B2214E" w:rsidP="00B2214E">
      <w:pPr>
        <w:pStyle w:val="a8"/>
        <w:numPr>
          <w:ilvl w:val="0"/>
          <w:numId w:val="16"/>
        </w:numPr>
        <w:ind w:firstLineChars="0"/>
        <w:rPr>
          <w:b/>
          <w:sz w:val="24"/>
          <w:szCs w:val="24"/>
        </w:rPr>
      </w:pPr>
      <w:r w:rsidRPr="00032784">
        <w:rPr>
          <w:rFonts w:hint="eastAsia"/>
          <w:sz w:val="24"/>
          <w:szCs w:val="24"/>
        </w:rPr>
        <w:t>从</w:t>
      </w:r>
      <w:r w:rsidRPr="00032784">
        <w:rPr>
          <w:sz w:val="24"/>
          <w:szCs w:val="24"/>
        </w:rPr>
        <w:t>10</w:t>
      </w:r>
      <w:r w:rsidRPr="00032784">
        <w:rPr>
          <w:sz w:val="24"/>
          <w:szCs w:val="24"/>
        </w:rPr>
        <w:t>月</w:t>
      </w:r>
      <w:r w:rsidRPr="00032784">
        <w:rPr>
          <w:sz w:val="24"/>
          <w:szCs w:val="24"/>
        </w:rPr>
        <w:t>27</w:t>
      </w:r>
      <w:r w:rsidRPr="00032784">
        <w:rPr>
          <w:sz w:val="24"/>
          <w:szCs w:val="24"/>
        </w:rPr>
        <w:t>日开始抢票，</w:t>
      </w:r>
      <w:r w:rsidRPr="00032784">
        <w:rPr>
          <w:rFonts w:hint="eastAsia"/>
          <w:sz w:val="24"/>
          <w:szCs w:val="24"/>
        </w:rPr>
        <w:t>通过</w:t>
      </w:r>
      <w:r w:rsidRPr="00032784">
        <w:rPr>
          <w:sz w:val="24"/>
          <w:szCs w:val="24"/>
        </w:rPr>
        <w:t>对所反馈</w:t>
      </w:r>
      <w:r w:rsidRPr="00032784">
        <w:rPr>
          <w:rFonts w:hint="eastAsia"/>
          <w:sz w:val="24"/>
          <w:szCs w:val="24"/>
        </w:rPr>
        <w:t>问题</w:t>
      </w:r>
      <w:r w:rsidRPr="00032784">
        <w:rPr>
          <w:sz w:val="24"/>
          <w:szCs w:val="24"/>
        </w:rPr>
        <w:t>的陈述及改进措施可行性等方面（</w:t>
      </w:r>
      <w:r w:rsidRPr="00032784">
        <w:rPr>
          <w:rFonts w:hint="eastAsia"/>
          <w:sz w:val="24"/>
          <w:szCs w:val="24"/>
        </w:rPr>
        <w:t>包括</w:t>
      </w:r>
      <w:r w:rsidRPr="00032784">
        <w:rPr>
          <w:sz w:val="24"/>
          <w:szCs w:val="24"/>
        </w:rPr>
        <w:t>所反馈问题的</w:t>
      </w:r>
      <w:r w:rsidRPr="00032784">
        <w:rPr>
          <w:b/>
          <w:sz w:val="24"/>
          <w:szCs w:val="24"/>
        </w:rPr>
        <w:t>普适性</w:t>
      </w:r>
      <w:r w:rsidRPr="00032784">
        <w:rPr>
          <w:sz w:val="24"/>
          <w:szCs w:val="24"/>
        </w:rPr>
        <w:t>、</w:t>
      </w:r>
      <w:r w:rsidRPr="00032784">
        <w:rPr>
          <w:rFonts w:hint="eastAsia"/>
          <w:sz w:val="24"/>
          <w:szCs w:val="24"/>
        </w:rPr>
        <w:t>解决</w:t>
      </w:r>
      <w:r w:rsidRPr="00032784">
        <w:rPr>
          <w:sz w:val="24"/>
          <w:szCs w:val="24"/>
        </w:rPr>
        <w:t>措施的</w:t>
      </w:r>
      <w:r w:rsidRPr="00032784">
        <w:rPr>
          <w:b/>
          <w:sz w:val="24"/>
          <w:szCs w:val="24"/>
        </w:rPr>
        <w:t>可行性</w:t>
      </w:r>
      <w:r w:rsidRPr="00032784">
        <w:rPr>
          <w:sz w:val="24"/>
          <w:szCs w:val="24"/>
        </w:rPr>
        <w:t>、</w:t>
      </w:r>
      <w:r w:rsidRPr="00032784">
        <w:rPr>
          <w:b/>
          <w:sz w:val="24"/>
          <w:szCs w:val="24"/>
        </w:rPr>
        <w:t>字数</w:t>
      </w:r>
      <w:r w:rsidRPr="00032784">
        <w:rPr>
          <w:sz w:val="24"/>
          <w:szCs w:val="24"/>
        </w:rPr>
        <w:t>等）</w:t>
      </w:r>
      <w:r w:rsidRPr="00032784">
        <w:rPr>
          <w:rFonts w:hint="eastAsia"/>
          <w:sz w:val="24"/>
          <w:szCs w:val="24"/>
        </w:rPr>
        <w:t>的</w:t>
      </w:r>
      <w:r w:rsidR="00105FF9">
        <w:rPr>
          <w:sz w:val="24"/>
          <w:szCs w:val="24"/>
        </w:rPr>
        <w:t>评估，每</w:t>
      </w:r>
      <w:r w:rsidRPr="00032784">
        <w:rPr>
          <w:sz w:val="24"/>
          <w:szCs w:val="24"/>
        </w:rPr>
        <w:t>天选出</w:t>
      </w:r>
      <w:r w:rsidRPr="00032784">
        <w:rPr>
          <w:b/>
          <w:sz w:val="24"/>
          <w:szCs w:val="24"/>
        </w:rPr>
        <w:t>4</w:t>
      </w:r>
      <w:r w:rsidRPr="00032784">
        <w:rPr>
          <w:b/>
          <w:sz w:val="24"/>
          <w:szCs w:val="24"/>
        </w:rPr>
        <w:t>名</w:t>
      </w:r>
      <w:r w:rsidRPr="00032784">
        <w:rPr>
          <w:rFonts w:hint="eastAsia"/>
          <w:b/>
          <w:sz w:val="24"/>
          <w:szCs w:val="24"/>
        </w:rPr>
        <w:t>同学</w:t>
      </w:r>
      <w:r w:rsidRPr="00032784">
        <w:rPr>
          <w:sz w:val="24"/>
          <w:szCs w:val="24"/>
        </w:rPr>
        <w:t>获得</w:t>
      </w:r>
      <w:r w:rsidRPr="00032784">
        <w:rPr>
          <w:rFonts w:hint="eastAsia"/>
          <w:sz w:val="24"/>
          <w:szCs w:val="24"/>
        </w:rPr>
        <w:t>“美丽邂逅”门票，</w:t>
      </w:r>
      <w:r w:rsidRPr="00032784">
        <w:rPr>
          <w:sz w:val="24"/>
          <w:szCs w:val="24"/>
        </w:rPr>
        <w:t>并将</w:t>
      </w:r>
      <w:r w:rsidRPr="00032784">
        <w:rPr>
          <w:rFonts w:hint="eastAsia"/>
          <w:sz w:val="24"/>
          <w:szCs w:val="24"/>
        </w:rPr>
        <w:t>该</w:t>
      </w:r>
      <w:r w:rsidRPr="00032784">
        <w:rPr>
          <w:sz w:val="24"/>
          <w:szCs w:val="24"/>
        </w:rPr>
        <w:t>4</w:t>
      </w:r>
      <w:r w:rsidRPr="00032784">
        <w:rPr>
          <w:sz w:val="24"/>
          <w:szCs w:val="24"/>
        </w:rPr>
        <w:t>名</w:t>
      </w:r>
      <w:r w:rsidRPr="00032784">
        <w:rPr>
          <w:rFonts w:hint="eastAsia"/>
          <w:sz w:val="24"/>
          <w:szCs w:val="24"/>
        </w:rPr>
        <w:t>同学</w:t>
      </w:r>
      <w:r w:rsidRPr="00032784">
        <w:rPr>
          <w:sz w:val="24"/>
          <w:szCs w:val="24"/>
        </w:rPr>
        <w:t>相关信息</w:t>
      </w:r>
      <w:r w:rsidRPr="00032784">
        <w:rPr>
          <w:rFonts w:hint="eastAsia"/>
          <w:sz w:val="24"/>
          <w:szCs w:val="24"/>
        </w:rPr>
        <w:t>及</w:t>
      </w:r>
      <w:r w:rsidRPr="00032784">
        <w:rPr>
          <w:sz w:val="24"/>
          <w:szCs w:val="24"/>
        </w:rPr>
        <w:t>所反馈的问题</w:t>
      </w:r>
      <w:r w:rsidRPr="00032784">
        <w:rPr>
          <w:rFonts w:hint="eastAsia"/>
          <w:sz w:val="24"/>
          <w:szCs w:val="24"/>
        </w:rPr>
        <w:t>通过</w:t>
      </w:r>
      <w:r w:rsidRPr="00032784">
        <w:rPr>
          <w:sz w:val="24"/>
          <w:szCs w:val="24"/>
        </w:rPr>
        <w:t>人人、微信平台进行公告。我</w:t>
      </w:r>
      <w:r w:rsidRPr="00032784">
        <w:rPr>
          <w:rFonts w:hint="eastAsia"/>
          <w:sz w:val="24"/>
          <w:szCs w:val="24"/>
        </w:rPr>
        <w:t>们</w:t>
      </w:r>
      <w:r w:rsidRPr="00032784">
        <w:rPr>
          <w:sz w:val="24"/>
          <w:szCs w:val="24"/>
        </w:rPr>
        <w:t>将通过人人私信的方式和该</w:t>
      </w:r>
      <w:r w:rsidRPr="00032784">
        <w:rPr>
          <w:sz w:val="24"/>
          <w:szCs w:val="24"/>
        </w:rPr>
        <w:t>4</w:t>
      </w:r>
      <w:r w:rsidRPr="00032784">
        <w:rPr>
          <w:sz w:val="24"/>
          <w:szCs w:val="24"/>
        </w:rPr>
        <w:t>名</w:t>
      </w:r>
      <w:r w:rsidRPr="00032784">
        <w:rPr>
          <w:rFonts w:hint="eastAsia"/>
          <w:sz w:val="24"/>
          <w:szCs w:val="24"/>
        </w:rPr>
        <w:t>同学联系</w:t>
      </w:r>
      <w:r w:rsidRPr="00032784">
        <w:rPr>
          <w:sz w:val="24"/>
          <w:szCs w:val="24"/>
        </w:rPr>
        <w:t>。</w:t>
      </w:r>
    </w:p>
    <w:p w14:paraId="0DE1F3C0" w14:textId="77777777" w:rsidR="00B2214E" w:rsidRPr="00032784" w:rsidRDefault="00B2214E" w:rsidP="00B2214E">
      <w:pPr>
        <w:pStyle w:val="a8"/>
        <w:numPr>
          <w:ilvl w:val="0"/>
          <w:numId w:val="16"/>
        </w:numPr>
        <w:ind w:firstLineChars="0"/>
        <w:rPr>
          <w:b/>
          <w:sz w:val="24"/>
          <w:szCs w:val="24"/>
        </w:rPr>
      </w:pPr>
      <w:r w:rsidRPr="00032784">
        <w:rPr>
          <w:rFonts w:hint="eastAsia"/>
          <w:sz w:val="24"/>
          <w:szCs w:val="24"/>
        </w:rPr>
        <w:t>我</w:t>
      </w:r>
      <w:r w:rsidRPr="00032784">
        <w:rPr>
          <w:sz w:val="24"/>
          <w:szCs w:val="24"/>
        </w:rPr>
        <w:t>们将把</w:t>
      </w:r>
      <w:r w:rsidRPr="00032784">
        <w:rPr>
          <w:rFonts w:hint="eastAsia"/>
          <w:sz w:val="24"/>
          <w:szCs w:val="24"/>
        </w:rPr>
        <w:t>同学</w:t>
      </w:r>
      <w:r w:rsidRPr="00032784">
        <w:rPr>
          <w:sz w:val="24"/>
          <w:szCs w:val="24"/>
        </w:rPr>
        <w:t>关注权益信息平台</w:t>
      </w:r>
      <w:r w:rsidRPr="00032784">
        <w:rPr>
          <w:rFonts w:hint="eastAsia"/>
          <w:sz w:val="24"/>
          <w:szCs w:val="24"/>
        </w:rPr>
        <w:t>（人</w:t>
      </w:r>
      <w:r w:rsidRPr="00032784">
        <w:rPr>
          <w:sz w:val="24"/>
          <w:szCs w:val="24"/>
        </w:rPr>
        <w:t>人公共主页及微信公众平台）的先后顺序及</w:t>
      </w:r>
      <w:r w:rsidRPr="00032784">
        <w:rPr>
          <w:rFonts w:hint="eastAsia"/>
          <w:sz w:val="24"/>
          <w:szCs w:val="24"/>
        </w:rPr>
        <w:t>反馈</w:t>
      </w:r>
      <w:r w:rsidRPr="00032784">
        <w:rPr>
          <w:sz w:val="24"/>
          <w:szCs w:val="24"/>
        </w:rPr>
        <w:t>问题的先后顺序</w:t>
      </w:r>
      <w:r w:rsidRPr="00032784">
        <w:rPr>
          <w:rFonts w:hint="eastAsia"/>
          <w:sz w:val="24"/>
          <w:szCs w:val="24"/>
        </w:rPr>
        <w:t>列</w:t>
      </w:r>
      <w:r w:rsidRPr="00032784">
        <w:rPr>
          <w:sz w:val="24"/>
          <w:szCs w:val="24"/>
        </w:rPr>
        <w:t>入考虑，并</w:t>
      </w:r>
      <w:r w:rsidRPr="00032784">
        <w:rPr>
          <w:rFonts w:hint="eastAsia"/>
          <w:sz w:val="24"/>
          <w:szCs w:val="24"/>
        </w:rPr>
        <w:t>将</w:t>
      </w:r>
      <w:r w:rsidRPr="00032784">
        <w:rPr>
          <w:sz w:val="24"/>
          <w:szCs w:val="24"/>
        </w:rPr>
        <w:t>该因素和抽取幸运儿</w:t>
      </w:r>
      <w:r w:rsidRPr="00032784">
        <w:rPr>
          <w:rFonts w:hint="eastAsia"/>
          <w:sz w:val="24"/>
          <w:szCs w:val="24"/>
        </w:rPr>
        <w:t>挂</w:t>
      </w:r>
      <w:r w:rsidRPr="00032784">
        <w:rPr>
          <w:sz w:val="24"/>
          <w:szCs w:val="24"/>
        </w:rPr>
        <w:t>钩</w:t>
      </w:r>
      <w:r w:rsidRPr="00032784">
        <w:rPr>
          <w:rFonts w:hint="eastAsia"/>
          <w:sz w:val="24"/>
          <w:szCs w:val="24"/>
        </w:rPr>
        <w:t>，</w:t>
      </w:r>
      <w:r w:rsidRPr="00032784">
        <w:rPr>
          <w:sz w:val="24"/>
          <w:szCs w:val="24"/>
        </w:rPr>
        <w:t>即先关注权益信息平台、先通过人人平台反馈问题的同学将</w:t>
      </w:r>
      <w:r w:rsidRPr="00032784">
        <w:rPr>
          <w:b/>
          <w:sz w:val="24"/>
          <w:szCs w:val="24"/>
        </w:rPr>
        <w:t>相对优先</w:t>
      </w:r>
      <w:r w:rsidRPr="00032784">
        <w:rPr>
          <w:sz w:val="24"/>
          <w:szCs w:val="24"/>
        </w:rPr>
        <w:t>获得门票</w:t>
      </w:r>
      <w:r w:rsidRPr="00032784">
        <w:rPr>
          <w:rFonts w:hint="eastAsia"/>
          <w:sz w:val="24"/>
          <w:szCs w:val="24"/>
        </w:rPr>
        <w:t>，</w:t>
      </w:r>
      <w:r w:rsidRPr="00032784">
        <w:rPr>
          <w:sz w:val="24"/>
          <w:szCs w:val="24"/>
        </w:rPr>
        <w:t>特别地，在</w:t>
      </w:r>
      <w:r w:rsidRPr="00032784">
        <w:rPr>
          <w:sz w:val="24"/>
          <w:szCs w:val="24"/>
        </w:rPr>
        <w:t>10</w:t>
      </w:r>
      <w:r w:rsidRPr="00032784">
        <w:rPr>
          <w:sz w:val="24"/>
          <w:szCs w:val="24"/>
        </w:rPr>
        <w:t>月</w:t>
      </w:r>
      <w:r w:rsidRPr="00032784">
        <w:rPr>
          <w:sz w:val="24"/>
          <w:szCs w:val="24"/>
        </w:rPr>
        <w:t>27</w:t>
      </w:r>
      <w:r w:rsidRPr="00032784">
        <w:rPr>
          <w:sz w:val="24"/>
          <w:szCs w:val="24"/>
        </w:rPr>
        <w:t>日前</w:t>
      </w:r>
      <w:r w:rsidRPr="00032784">
        <w:rPr>
          <w:rFonts w:hint="eastAsia"/>
          <w:sz w:val="24"/>
          <w:szCs w:val="24"/>
        </w:rPr>
        <w:t>同时关注人</w:t>
      </w:r>
      <w:r w:rsidRPr="00032784">
        <w:rPr>
          <w:sz w:val="24"/>
          <w:szCs w:val="24"/>
        </w:rPr>
        <w:t>人公共主页及微信公众平台</w:t>
      </w:r>
      <w:r w:rsidRPr="00032784">
        <w:rPr>
          <w:rFonts w:hint="eastAsia"/>
          <w:sz w:val="24"/>
          <w:szCs w:val="24"/>
        </w:rPr>
        <w:t>的</w:t>
      </w:r>
      <w:r w:rsidRPr="00032784">
        <w:rPr>
          <w:sz w:val="24"/>
          <w:szCs w:val="24"/>
        </w:rPr>
        <w:t>同学，在同等情况</w:t>
      </w:r>
      <w:r w:rsidRPr="00032784">
        <w:rPr>
          <w:rFonts w:hint="eastAsia"/>
          <w:sz w:val="24"/>
          <w:szCs w:val="24"/>
        </w:rPr>
        <w:t>下</w:t>
      </w:r>
      <w:r w:rsidRPr="00032784">
        <w:rPr>
          <w:sz w:val="24"/>
          <w:szCs w:val="24"/>
        </w:rPr>
        <w:t>（</w:t>
      </w:r>
      <w:r w:rsidRPr="00032784">
        <w:rPr>
          <w:rFonts w:hint="eastAsia"/>
          <w:sz w:val="24"/>
          <w:szCs w:val="24"/>
        </w:rPr>
        <w:t>即</w:t>
      </w:r>
      <w:r w:rsidRPr="00032784">
        <w:rPr>
          <w:sz w:val="24"/>
          <w:szCs w:val="24"/>
        </w:rPr>
        <w:t>所反馈问题质量</w:t>
      </w:r>
      <w:r w:rsidRPr="00032784">
        <w:rPr>
          <w:rFonts w:hint="eastAsia"/>
          <w:sz w:val="24"/>
          <w:szCs w:val="24"/>
        </w:rPr>
        <w:t>差</w:t>
      </w:r>
      <w:r w:rsidRPr="00032784">
        <w:rPr>
          <w:sz w:val="24"/>
          <w:szCs w:val="24"/>
        </w:rPr>
        <w:t>不多）</w:t>
      </w:r>
      <w:r w:rsidRPr="00032784">
        <w:rPr>
          <w:rFonts w:hint="eastAsia"/>
          <w:sz w:val="24"/>
          <w:szCs w:val="24"/>
        </w:rPr>
        <w:t>，</w:t>
      </w:r>
      <w:r w:rsidRPr="00032784">
        <w:rPr>
          <w:sz w:val="24"/>
          <w:szCs w:val="24"/>
        </w:rPr>
        <w:t>我们将优先送出门票。</w:t>
      </w:r>
    </w:p>
    <w:p w14:paraId="2F5AD67C" w14:textId="77777777" w:rsidR="003B36D5" w:rsidRPr="00032784" w:rsidRDefault="003B36D5" w:rsidP="003B36D5">
      <w:pPr>
        <w:tabs>
          <w:tab w:val="left" w:pos="360"/>
        </w:tabs>
        <w:spacing w:line="360" w:lineRule="auto"/>
        <w:rPr>
          <w:sz w:val="24"/>
          <w:szCs w:val="24"/>
        </w:rPr>
      </w:pPr>
    </w:p>
    <w:p w14:paraId="271AB8F9" w14:textId="77777777" w:rsidR="00691158" w:rsidRDefault="00691158" w:rsidP="00691158">
      <w:pPr>
        <w:jc w:val="left"/>
        <w:rPr>
          <w:b/>
          <w:bCs/>
          <w:sz w:val="24"/>
        </w:rPr>
      </w:pPr>
      <w:r>
        <w:rPr>
          <w:noProof/>
        </w:rPr>
        <mc:AlternateContent>
          <mc:Choice Requires="wps">
            <w:drawing>
              <wp:anchor distT="0" distB="0" distL="114300" distR="114300" simplePos="0" relativeHeight="251659264" behindDoc="0" locked="0" layoutInCell="1" allowOverlap="1" wp14:anchorId="16CF4CAE" wp14:editId="29BD6BD4">
                <wp:simplePos x="0" y="0"/>
                <wp:positionH relativeFrom="column">
                  <wp:posOffset>-67945</wp:posOffset>
                </wp:positionH>
                <wp:positionV relativeFrom="paragraph">
                  <wp:posOffset>106680</wp:posOffset>
                </wp:positionV>
                <wp:extent cx="5543550" cy="635"/>
                <wp:effectExtent l="8255" t="7620" r="10795"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3550" cy="635"/>
                        </a:xfrm>
                        <a:prstGeom prst="line">
                          <a:avLst/>
                        </a:prstGeom>
                        <a:noFill/>
                        <a:ln w="6350" cap="flat" cmpd="sng">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F4285"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4pt" to="431.1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" strokeweight=".5pt">
                <v:stroke dashstyle="1 1"/>
              </v:line>
            </w:pict>
          </mc:Fallback>
        </mc:AlternateContent>
      </w:r>
    </w:p>
    <w:p w14:paraId="4736F33D" w14:textId="77777777" w:rsidR="00691158" w:rsidRDefault="00691158" w:rsidP="00691158">
      <w:pPr>
        <w:ind w:firstLineChars="200" w:firstLine="480"/>
        <w:jc w:val="left"/>
        <w:rPr>
          <w:sz w:val="24"/>
        </w:rPr>
      </w:pPr>
    </w:p>
    <w:p w14:paraId="7D94CAD1" w14:textId="575E2031" w:rsidR="00691158" w:rsidRDefault="005566D8" w:rsidP="00CD5FC4">
      <w:pPr>
        <w:ind w:firstLineChars="200" w:firstLine="480"/>
        <w:jc w:val="left"/>
        <w:rPr>
          <w:sz w:val="24"/>
        </w:rPr>
      </w:pPr>
      <w:r>
        <w:rPr>
          <w:rFonts w:hint="eastAsia"/>
          <w:sz w:val="24"/>
        </w:rPr>
        <w:t>六</w:t>
      </w:r>
      <w:r w:rsidR="00CD5FC4">
        <w:rPr>
          <w:rFonts w:hint="eastAsia"/>
          <w:sz w:val="24"/>
        </w:rPr>
        <w:t>种</w:t>
      </w:r>
      <w:r>
        <w:rPr>
          <w:sz w:val="24"/>
        </w:rPr>
        <w:t>平台，</w:t>
      </w:r>
      <w:r>
        <w:rPr>
          <w:rFonts w:hint="eastAsia"/>
          <w:sz w:val="24"/>
        </w:rPr>
        <w:t>六</w:t>
      </w:r>
      <w:r w:rsidR="00CD5FC4">
        <w:rPr>
          <w:sz w:val="24"/>
        </w:rPr>
        <w:t>种花样，</w:t>
      </w:r>
      <w:r w:rsidR="00CD5FC4">
        <w:rPr>
          <w:rFonts w:hint="eastAsia"/>
          <w:sz w:val="24"/>
        </w:rPr>
        <w:t>根据</w:t>
      </w:r>
      <w:r w:rsidR="00CD5FC4">
        <w:rPr>
          <w:sz w:val="24"/>
        </w:rPr>
        <w:t>朴素的排列组合观点，在抢票期间，你有</w:t>
      </w:r>
      <w:r w:rsidR="0099617C">
        <w:rPr>
          <w:noProof/>
        </w:rPr>
        <w:lastRenderedPageBreak/>
        <w:drawing>
          <wp:inline distT="0" distB="0" distL="0" distR="0" wp14:anchorId="5105DFBA" wp14:editId="6964B9EF">
            <wp:extent cx="1066800" cy="3905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66800" cy="390525"/>
                    </a:xfrm>
                    <a:prstGeom prst="rect">
                      <a:avLst/>
                    </a:prstGeom>
                  </pic:spPr>
                </pic:pic>
              </a:graphicData>
            </a:graphic>
          </wp:inline>
        </w:drawing>
      </w:r>
      <w:r w:rsidR="007C0D8C">
        <w:rPr>
          <w:rFonts w:hint="eastAsia"/>
          <w:sz w:val="24"/>
        </w:rPr>
        <w:t>种</w:t>
      </w:r>
      <w:r w:rsidR="0029654D">
        <w:rPr>
          <w:sz w:val="24"/>
        </w:rPr>
        <w:t>应对措施，可谓</w:t>
      </w:r>
      <w:r w:rsidR="001511DC">
        <w:rPr>
          <w:rFonts w:hint="eastAsia"/>
          <w:sz w:val="24"/>
        </w:rPr>
        <w:t>选择</w:t>
      </w:r>
      <w:r w:rsidR="001511DC">
        <w:rPr>
          <w:sz w:val="24"/>
        </w:rPr>
        <w:t>丰富！</w:t>
      </w:r>
    </w:p>
    <w:p w14:paraId="7D8377B2" w14:textId="7D8ACAC7" w:rsidR="001511DC" w:rsidRPr="001511DC" w:rsidRDefault="001511DC" w:rsidP="00CD5FC4">
      <w:pPr>
        <w:ind w:firstLineChars="200" w:firstLine="480"/>
        <w:jc w:val="left"/>
        <w:rPr>
          <w:sz w:val="24"/>
        </w:rPr>
      </w:pPr>
      <w:r>
        <w:rPr>
          <w:rFonts w:hint="eastAsia"/>
          <w:sz w:val="24"/>
        </w:rPr>
        <w:t>电脑</w:t>
      </w:r>
      <w:r>
        <w:rPr>
          <w:sz w:val="24"/>
        </w:rPr>
        <w:t>手机，校内校外，只要你能连上网，想怎么抢就怎么抢</w:t>
      </w:r>
      <w:r>
        <w:rPr>
          <w:sz w:val="24"/>
        </w:rPr>
        <w:t>~</w:t>
      </w:r>
    </w:p>
    <w:p w14:paraId="21C64B3B" w14:textId="54856254" w:rsidR="001511DC" w:rsidRDefault="001511DC" w:rsidP="00691158">
      <w:pPr>
        <w:ind w:firstLineChars="200" w:firstLine="480"/>
        <w:jc w:val="left"/>
        <w:rPr>
          <w:sz w:val="24"/>
        </w:rPr>
      </w:pPr>
      <w:r>
        <w:rPr>
          <w:rFonts w:hint="eastAsia"/>
          <w:sz w:val="24"/>
        </w:rPr>
        <w:t>美丽</w:t>
      </w:r>
      <w:r w:rsidR="00F94AF2">
        <w:rPr>
          <w:rFonts w:hint="eastAsia"/>
          <w:sz w:val="24"/>
        </w:rPr>
        <w:t>的</w:t>
      </w:r>
      <w:r>
        <w:rPr>
          <w:rFonts w:hint="eastAsia"/>
          <w:sz w:val="24"/>
        </w:rPr>
        <w:t>邂逅即将</w:t>
      </w:r>
      <w:r w:rsidR="00F94AF2">
        <w:rPr>
          <w:sz w:val="24"/>
        </w:rPr>
        <w:t>到来，绚烂</w:t>
      </w:r>
      <w:r>
        <w:rPr>
          <w:sz w:val="24"/>
        </w:rPr>
        <w:t>的夜晚</w:t>
      </w:r>
      <w:r w:rsidR="00F94AF2">
        <w:rPr>
          <w:rFonts w:hint="eastAsia"/>
          <w:sz w:val="24"/>
        </w:rPr>
        <w:t>不再</w:t>
      </w:r>
      <w:r w:rsidR="00F94AF2">
        <w:rPr>
          <w:sz w:val="24"/>
        </w:rPr>
        <w:t>是</w:t>
      </w:r>
      <w:r w:rsidR="00F94AF2">
        <w:rPr>
          <w:rFonts w:hint="eastAsia"/>
          <w:sz w:val="24"/>
        </w:rPr>
        <w:t>梦！</w:t>
      </w:r>
    </w:p>
    <w:p w14:paraId="1C1A227C" w14:textId="3D75B291" w:rsidR="00F94AF2" w:rsidRDefault="00F94AF2" w:rsidP="00691158">
      <w:pPr>
        <w:ind w:firstLineChars="200" w:firstLine="480"/>
        <w:jc w:val="left"/>
        <w:rPr>
          <w:sz w:val="24"/>
        </w:rPr>
      </w:pPr>
      <w:r>
        <w:rPr>
          <w:rFonts w:hint="eastAsia"/>
          <w:sz w:val="24"/>
        </w:rPr>
        <w:t>在这里</w:t>
      </w:r>
      <w:r>
        <w:rPr>
          <w:sz w:val="24"/>
        </w:rPr>
        <w:t>，</w:t>
      </w:r>
      <w:r>
        <w:rPr>
          <w:rFonts w:hint="eastAsia"/>
          <w:sz w:val="24"/>
        </w:rPr>
        <w:t>你可以</w:t>
      </w:r>
      <w:r>
        <w:rPr>
          <w:sz w:val="24"/>
        </w:rPr>
        <w:t>遇见爱情，邂逅</w:t>
      </w:r>
      <w:r w:rsidR="003724F4">
        <w:rPr>
          <w:rFonts w:hint="eastAsia"/>
          <w:sz w:val="24"/>
        </w:rPr>
        <w:t>心愿！</w:t>
      </w:r>
    </w:p>
    <w:p w14:paraId="67504675" w14:textId="6DAC9043" w:rsidR="003724F4" w:rsidRDefault="003724F4" w:rsidP="00691158">
      <w:pPr>
        <w:ind w:firstLineChars="200" w:firstLine="480"/>
        <w:jc w:val="left"/>
        <w:rPr>
          <w:sz w:val="24"/>
        </w:rPr>
      </w:pPr>
      <w:r>
        <w:rPr>
          <w:rFonts w:hint="eastAsia"/>
          <w:sz w:val="24"/>
        </w:rPr>
        <w:t>在这里</w:t>
      </w:r>
      <w:r>
        <w:rPr>
          <w:sz w:val="24"/>
        </w:rPr>
        <w:t>，</w:t>
      </w:r>
      <w:r>
        <w:rPr>
          <w:rFonts w:hint="eastAsia"/>
          <w:sz w:val="24"/>
        </w:rPr>
        <w:t>你可以</w:t>
      </w:r>
      <w:r w:rsidR="007D4EFB">
        <w:rPr>
          <w:rFonts w:hint="eastAsia"/>
          <w:sz w:val="24"/>
        </w:rPr>
        <w:t>放开</w:t>
      </w:r>
      <w:r w:rsidR="007D4EFB">
        <w:rPr>
          <w:sz w:val="24"/>
        </w:rPr>
        <w:t>羞涩，</w:t>
      </w:r>
      <w:r w:rsidR="002113B2">
        <w:rPr>
          <w:rFonts w:hint="eastAsia"/>
          <w:sz w:val="24"/>
        </w:rPr>
        <w:t>牵手</w:t>
      </w:r>
      <w:r w:rsidR="007C0D8C">
        <w:rPr>
          <w:rFonts w:hint="eastAsia"/>
          <w:sz w:val="24"/>
        </w:rPr>
        <w:t>幸福</w:t>
      </w:r>
      <w:r w:rsidR="007C0D8C">
        <w:rPr>
          <w:sz w:val="24"/>
        </w:rPr>
        <w:t>！</w:t>
      </w:r>
    </w:p>
    <w:p w14:paraId="1027445E" w14:textId="3B2B0666" w:rsidR="007C0D8C" w:rsidRDefault="007C0D8C" w:rsidP="00691158">
      <w:pPr>
        <w:ind w:firstLineChars="200" w:firstLine="480"/>
        <w:jc w:val="left"/>
        <w:rPr>
          <w:sz w:val="24"/>
        </w:rPr>
      </w:pPr>
      <w:r>
        <w:rPr>
          <w:rFonts w:hint="eastAsia"/>
          <w:sz w:val="24"/>
        </w:rPr>
        <w:t>你</w:t>
      </w:r>
      <w:r>
        <w:rPr>
          <w:sz w:val="24"/>
        </w:rPr>
        <w:t>还在犹豫什么</w:t>
      </w:r>
      <w:r>
        <w:rPr>
          <w:rFonts w:hint="eastAsia"/>
          <w:sz w:val="24"/>
        </w:rPr>
        <w:t>？</w:t>
      </w:r>
      <w:r>
        <w:rPr>
          <w:sz w:val="24"/>
        </w:rPr>
        <w:t>！</w:t>
      </w:r>
    </w:p>
    <w:p w14:paraId="7CA15948" w14:textId="3DC220F0" w:rsidR="007C0D8C" w:rsidRPr="007C0D8C" w:rsidRDefault="007C0D8C" w:rsidP="00691158">
      <w:pPr>
        <w:ind w:firstLineChars="200" w:firstLine="480"/>
        <w:jc w:val="left"/>
        <w:rPr>
          <w:sz w:val="24"/>
        </w:rPr>
      </w:pPr>
      <w:r>
        <w:rPr>
          <w:rFonts w:hint="eastAsia"/>
          <w:sz w:val="24"/>
        </w:rPr>
        <w:t>一切</w:t>
      </w:r>
      <w:r>
        <w:rPr>
          <w:sz w:val="24"/>
        </w:rPr>
        <w:t>的一切，只要你能抢到张票</w:t>
      </w:r>
      <w:r>
        <w:rPr>
          <w:rFonts w:hint="eastAsia"/>
          <w:sz w:val="24"/>
        </w:rPr>
        <w:t>^_^</w:t>
      </w:r>
      <w:r w:rsidR="00174A89">
        <w:rPr>
          <w:rFonts w:hint="eastAsia"/>
          <w:sz w:val="24"/>
        </w:rPr>
        <w:t xml:space="preserve"> </w:t>
      </w:r>
      <w:r w:rsidR="00174A89">
        <w:rPr>
          <w:sz w:val="24"/>
        </w:rPr>
        <w:t>~~~</w:t>
      </w:r>
    </w:p>
    <w:p w14:paraId="7C3C21F8" w14:textId="77777777" w:rsidR="000D5838" w:rsidRPr="00F94AF2" w:rsidRDefault="000D5838"/>
    <w:sectPr w:rsidR="000D5838" w:rsidRPr="00F94AF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45B82" w14:textId="77777777" w:rsidR="00D2216B" w:rsidRDefault="00D2216B" w:rsidP="00691158">
      <w:r>
        <w:separator/>
      </w:r>
    </w:p>
  </w:endnote>
  <w:endnote w:type="continuationSeparator" w:id="0">
    <w:p w14:paraId="4EEC5261" w14:textId="77777777" w:rsidR="00D2216B" w:rsidRDefault="00D2216B" w:rsidP="00691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FC8F1" w14:textId="77777777" w:rsidR="00D2216B" w:rsidRDefault="00D2216B" w:rsidP="00691158">
      <w:r>
        <w:separator/>
      </w:r>
    </w:p>
  </w:footnote>
  <w:footnote w:type="continuationSeparator" w:id="0">
    <w:p w14:paraId="6F19FAC1" w14:textId="77777777" w:rsidR="00D2216B" w:rsidRDefault="00D2216B" w:rsidP="006911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4"/>
      <w:numFmt w:val="chineseCounting"/>
      <w:suff w:val="nothing"/>
      <w:lvlText w:val="%1、"/>
      <w:lvlJc w:val="left"/>
    </w:lvl>
  </w:abstractNum>
  <w:abstractNum w:abstractNumId="1">
    <w:nsid w:val="00000005"/>
    <w:multiLevelType w:val="singleLevel"/>
    <w:tmpl w:val="00000005"/>
    <w:lvl w:ilvl="0">
      <w:start w:val="1"/>
      <w:numFmt w:val="chineseCounting"/>
      <w:suff w:val="nothing"/>
      <w:lvlText w:val="%1、"/>
      <w:lvlJc w:val="left"/>
    </w:lvl>
  </w:abstractNum>
  <w:abstractNum w:abstractNumId="2">
    <w:nsid w:val="0000000A"/>
    <w:multiLevelType w:val="multilevel"/>
    <w:tmpl w:val="0000000A"/>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2E1434"/>
    <w:multiLevelType w:val="multilevel"/>
    <w:tmpl w:val="64FA4B32"/>
    <w:lvl w:ilvl="0">
      <w:start w:val="1"/>
      <w:numFmt w:val="decimal"/>
      <w:lvlText w:val="%1、"/>
      <w:lvlJc w:val="left"/>
      <w:pPr>
        <w:tabs>
          <w:tab w:val="left" w:pos="360"/>
        </w:tabs>
        <w:ind w:left="360" w:hanging="360"/>
      </w:pPr>
      <w:rPr>
        <w:rFonts w:hint="default"/>
      </w:rPr>
    </w:lvl>
    <w:lvl w:ilvl="1">
      <w:start w:val="1"/>
      <w:numFmt w:val="lowerLetter"/>
      <w:lvlText w:val="%2."/>
      <w:lvlJc w:val="left"/>
      <w:pPr>
        <w:ind w:left="780" w:hanging="360"/>
      </w:pPr>
      <w:rPr>
        <w:rFonts w:hint="default"/>
      </w:rPr>
    </w:lvl>
    <w:lvl w:ilvl="2">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nsid w:val="0F991C57"/>
    <w:multiLevelType w:val="hybridMultilevel"/>
    <w:tmpl w:val="0688F82C"/>
    <w:lvl w:ilvl="0" w:tplc="89EE122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20A471EC"/>
    <w:multiLevelType w:val="hybridMultilevel"/>
    <w:tmpl w:val="65FC0792"/>
    <w:lvl w:ilvl="0" w:tplc="D4C8B94C">
      <w:start w:val="1"/>
      <w:numFmt w:val="decimal"/>
      <w:pStyle w:val="3"/>
      <w:lvlText w:val="1.%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260D6AA3"/>
    <w:multiLevelType w:val="hybridMultilevel"/>
    <w:tmpl w:val="EA44F59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85745F5"/>
    <w:multiLevelType w:val="hybridMultilevel"/>
    <w:tmpl w:val="485E98D2"/>
    <w:lvl w:ilvl="0" w:tplc="CFA2F9A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F5C2335"/>
    <w:multiLevelType w:val="multilevel"/>
    <w:tmpl w:val="32A44B20"/>
    <w:lvl w:ilvl="0">
      <w:start w:val="1"/>
      <w:numFmt w:val="decimal"/>
      <w:pStyle w:val="1"/>
      <w:lvlText w:val="%1."/>
      <w:lvlJc w:val="left"/>
      <w:pPr>
        <w:ind w:left="420" w:hanging="42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nsid w:val="3C6C417D"/>
    <w:multiLevelType w:val="multilevel"/>
    <w:tmpl w:val="15F001D8"/>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8216138"/>
    <w:multiLevelType w:val="hybridMultilevel"/>
    <w:tmpl w:val="3E548268"/>
    <w:lvl w:ilvl="0" w:tplc="DB26D3D0">
      <w:start w:val="1"/>
      <w:numFmt w:val="decimal"/>
      <w:lvlText w:val="1.%1"/>
      <w:lvlJc w:val="left"/>
      <w:pPr>
        <w:ind w:left="420" w:hanging="420"/>
      </w:pPr>
      <w:rPr>
        <w:rFonts w:hint="eastAsia"/>
      </w:rPr>
    </w:lvl>
    <w:lvl w:ilvl="1" w:tplc="04090019" w:tentative="1">
      <w:start w:val="1"/>
      <w:numFmt w:val="lowerLetter"/>
      <w:pStyle w:val="2"/>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BA052BC"/>
    <w:multiLevelType w:val="hybridMultilevel"/>
    <w:tmpl w:val="8F5C418E"/>
    <w:lvl w:ilvl="0" w:tplc="909082F6">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DB6470D"/>
    <w:multiLevelType w:val="hybridMultilevel"/>
    <w:tmpl w:val="A79EFE46"/>
    <w:lvl w:ilvl="0" w:tplc="6FE2B4B8">
      <w:start w:val="1"/>
      <w:numFmt w:val="decimal"/>
      <w:lvlText w:val="step%1."/>
      <w:lvlJc w:val="left"/>
      <w:pPr>
        <w:ind w:left="845" w:hanging="420"/>
      </w:pPr>
      <w:rPr>
        <w:rFonts w:hint="eastAsia"/>
        <w:b w:val="0"/>
      </w:rPr>
    </w:lvl>
    <w:lvl w:ilvl="1" w:tplc="04090019" w:tentative="1">
      <w:start w:val="1"/>
      <w:numFmt w:val="lowerLetter"/>
      <w:lvlText w:val="%2)"/>
      <w:lvlJc w:val="left"/>
      <w:pPr>
        <w:ind w:left="1118" w:hanging="420"/>
      </w:pPr>
    </w:lvl>
    <w:lvl w:ilvl="2" w:tplc="0409001B" w:tentative="1">
      <w:start w:val="1"/>
      <w:numFmt w:val="lowerRoman"/>
      <w:lvlText w:val="%3."/>
      <w:lvlJc w:val="right"/>
      <w:pPr>
        <w:ind w:left="1538" w:hanging="420"/>
      </w:pPr>
    </w:lvl>
    <w:lvl w:ilvl="3" w:tplc="0409000F" w:tentative="1">
      <w:start w:val="1"/>
      <w:numFmt w:val="decimal"/>
      <w:lvlText w:val="%4."/>
      <w:lvlJc w:val="left"/>
      <w:pPr>
        <w:ind w:left="1958" w:hanging="420"/>
      </w:pPr>
    </w:lvl>
    <w:lvl w:ilvl="4" w:tplc="04090019" w:tentative="1">
      <w:start w:val="1"/>
      <w:numFmt w:val="lowerLetter"/>
      <w:lvlText w:val="%5)"/>
      <w:lvlJc w:val="left"/>
      <w:pPr>
        <w:ind w:left="2378" w:hanging="420"/>
      </w:pPr>
    </w:lvl>
    <w:lvl w:ilvl="5" w:tplc="0409001B" w:tentative="1">
      <w:start w:val="1"/>
      <w:numFmt w:val="lowerRoman"/>
      <w:lvlText w:val="%6."/>
      <w:lvlJc w:val="right"/>
      <w:pPr>
        <w:ind w:left="2798" w:hanging="420"/>
      </w:pPr>
    </w:lvl>
    <w:lvl w:ilvl="6" w:tplc="0409000F" w:tentative="1">
      <w:start w:val="1"/>
      <w:numFmt w:val="decimal"/>
      <w:lvlText w:val="%7."/>
      <w:lvlJc w:val="left"/>
      <w:pPr>
        <w:ind w:left="3218" w:hanging="420"/>
      </w:pPr>
    </w:lvl>
    <w:lvl w:ilvl="7" w:tplc="04090019" w:tentative="1">
      <w:start w:val="1"/>
      <w:numFmt w:val="lowerLetter"/>
      <w:lvlText w:val="%8)"/>
      <w:lvlJc w:val="left"/>
      <w:pPr>
        <w:ind w:left="3638" w:hanging="420"/>
      </w:pPr>
    </w:lvl>
    <w:lvl w:ilvl="8" w:tplc="0409001B" w:tentative="1">
      <w:start w:val="1"/>
      <w:numFmt w:val="lowerRoman"/>
      <w:lvlText w:val="%9."/>
      <w:lvlJc w:val="right"/>
      <w:pPr>
        <w:ind w:left="4058" w:hanging="420"/>
      </w:pPr>
    </w:lvl>
  </w:abstractNum>
  <w:abstractNum w:abstractNumId="13">
    <w:nsid w:val="62006A41"/>
    <w:multiLevelType w:val="hybridMultilevel"/>
    <w:tmpl w:val="E496FCE6"/>
    <w:lvl w:ilvl="0" w:tplc="5BE0287E">
      <w:start w:val="3"/>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nsid w:val="66C72FDD"/>
    <w:multiLevelType w:val="hybridMultilevel"/>
    <w:tmpl w:val="922287CE"/>
    <w:lvl w:ilvl="0" w:tplc="7550E8AE">
      <w:start w:val="1"/>
      <w:numFmt w:val="lowerLetter"/>
      <w:lvlText w:val="%1."/>
      <w:lvlJc w:val="left"/>
      <w:pPr>
        <w:ind w:left="1200" w:hanging="420"/>
      </w:pPr>
      <w:rPr>
        <w:rFonts w:ascii="Times New Roman" w:eastAsia="宋体" w:hAnsi="Times New Roman" w:cs="Times New Roman"/>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5">
    <w:nsid w:val="782F0238"/>
    <w:multiLevelType w:val="hybridMultilevel"/>
    <w:tmpl w:val="8A82058A"/>
    <w:lvl w:ilvl="0" w:tplc="DAA81690">
      <w:start w:val="1"/>
      <w:numFmt w:val="decimal"/>
      <w:lvlText w:val="1.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89124BF"/>
    <w:multiLevelType w:val="hybridMultilevel"/>
    <w:tmpl w:val="E3502E76"/>
    <w:lvl w:ilvl="0" w:tplc="CA607A9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79256147"/>
    <w:multiLevelType w:val="hybridMultilevel"/>
    <w:tmpl w:val="F6A00A4E"/>
    <w:lvl w:ilvl="0" w:tplc="D05CD1B6">
      <w:start w:val="1"/>
      <w:numFmt w:val="decimal"/>
      <w:lvlText w:val="%1、"/>
      <w:lvlJc w:val="left"/>
      <w:pPr>
        <w:ind w:left="735" w:hanging="375"/>
      </w:pPr>
      <w:rPr>
        <w:rFonts w:hint="default"/>
        <w:b w:val="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0"/>
  </w:num>
  <w:num w:numId="2">
    <w:abstractNumId w:val="8"/>
  </w:num>
  <w:num w:numId="3">
    <w:abstractNumId w:val="11"/>
  </w:num>
  <w:num w:numId="4">
    <w:abstractNumId w:val="5"/>
  </w:num>
  <w:num w:numId="5">
    <w:abstractNumId w:val="15"/>
  </w:num>
  <w:num w:numId="6">
    <w:abstractNumId w:val="9"/>
  </w:num>
  <w:num w:numId="7">
    <w:abstractNumId w:val="1"/>
  </w:num>
  <w:num w:numId="8">
    <w:abstractNumId w:val="2"/>
  </w:num>
  <w:num w:numId="9">
    <w:abstractNumId w:val="0"/>
  </w:num>
  <w:num w:numId="10">
    <w:abstractNumId w:val="17"/>
  </w:num>
  <w:num w:numId="11">
    <w:abstractNumId w:val="3"/>
  </w:num>
  <w:num w:numId="12">
    <w:abstractNumId w:val="4"/>
  </w:num>
  <w:num w:numId="13">
    <w:abstractNumId w:val="14"/>
  </w:num>
  <w:num w:numId="14">
    <w:abstractNumId w:val="6"/>
  </w:num>
  <w:num w:numId="15">
    <w:abstractNumId w:val="16"/>
  </w:num>
  <w:num w:numId="16">
    <w:abstractNumId w:val="12"/>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27A"/>
    <w:rsid w:val="00002CCA"/>
    <w:rsid w:val="000047F6"/>
    <w:rsid w:val="00011636"/>
    <w:rsid w:val="00032784"/>
    <w:rsid w:val="00041146"/>
    <w:rsid w:val="000435CC"/>
    <w:rsid w:val="00046E3B"/>
    <w:rsid w:val="00064443"/>
    <w:rsid w:val="00064B51"/>
    <w:rsid w:val="000717AD"/>
    <w:rsid w:val="000779E8"/>
    <w:rsid w:val="000874E7"/>
    <w:rsid w:val="00087C4D"/>
    <w:rsid w:val="000B3A17"/>
    <w:rsid w:val="000B5E35"/>
    <w:rsid w:val="000B7905"/>
    <w:rsid w:val="000D5838"/>
    <w:rsid w:val="000D7B63"/>
    <w:rsid w:val="000F66A2"/>
    <w:rsid w:val="00105FF9"/>
    <w:rsid w:val="00110C56"/>
    <w:rsid w:val="001202F4"/>
    <w:rsid w:val="00134D56"/>
    <w:rsid w:val="001511DC"/>
    <w:rsid w:val="0015670A"/>
    <w:rsid w:val="001634BD"/>
    <w:rsid w:val="00164B2B"/>
    <w:rsid w:val="00174A89"/>
    <w:rsid w:val="0019200D"/>
    <w:rsid w:val="00196FAC"/>
    <w:rsid w:val="001B3CA0"/>
    <w:rsid w:val="001E5394"/>
    <w:rsid w:val="002051CF"/>
    <w:rsid w:val="0020614F"/>
    <w:rsid w:val="002113B2"/>
    <w:rsid w:val="00214BD1"/>
    <w:rsid w:val="0022524D"/>
    <w:rsid w:val="00225ADA"/>
    <w:rsid w:val="00235F35"/>
    <w:rsid w:val="00261E61"/>
    <w:rsid w:val="002829F9"/>
    <w:rsid w:val="0029654D"/>
    <w:rsid w:val="002A0149"/>
    <w:rsid w:val="002B10FB"/>
    <w:rsid w:val="002B231E"/>
    <w:rsid w:val="002D2EB1"/>
    <w:rsid w:val="002D484E"/>
    <w:rsid w:val="002E621F"/>
    <w:rsid w:val="002E7EC2"/>
    <w:rsid w:val="002F42AA"/>
    <w:rsid w:val="0031310B"/>
    <w:rsid w:val="00333993"/>
    <w:rsid w:val="00333A44"/>
    <w:rsid w:val="00353697"/>
    <w:rsid w:val="003724F4"/>
    <w:rsid w:val="00372B2F"/>
    <w:rsid w:val="003A1C3A"/>
    <w:rsid w:val="003A2A4F"/>
    <w:rsid w:val="003A6CA1"/>
    <w:rsid w:val="003B2944"/>
    <w:rsid w:val="003B36D5"/>
    <w:rsid w:val="003D3E59"/>
    <w:rsid w:val="003F4BE7"/>
    <w:rsid w:val="00403E66"/>
    <w:rsid w:val="004216C7"/>
    <w:rsid w:val="004238F5"/>
    <w:rsid w:val="00424A05"/>
    <w:rsid w:val="00436DF2"/>
    <w:rsid w:val="00437652"/>
    <w:rsid w:val="00452EEC"/>
    <w:rsid w:val="0048556D"/>
    <w:rsid w:val="00491352"/>
    <w:rsid w:val="004C0723"/>
    <w:rsid w:val="004D4828"/>
    <w:rsid w:val="004D6277"/>
    <w:rsid w:val="004D791A"/>
    <w:rsid w:val="004D7AC2"/>
    <w:rsid w:val="004F4D5F"/>
    <w:rsid w:val="004F6AC0"/>
    <w:rsid w:val="00506691"/>
    <w:rsid w:val="005107B9"/>
    <w:rsid w:val="00521E43"/>
    <w:rsid w:val="005308D8"/>
    <w:rsid w:val="00552446"/>
    <w:rsid w:val="00552F51"/>
    <w:rsid w:val="005566D8"/>
    <w:rsid w:val="00563602"/>
    <w:rsid w:val="00567A25"/>
    <w:rsid w:val="0058674F"/>
    <w:rsid w:val="00587875"/>
    <w:rsid w:val="00597BA4"/>
    <w:rsid w:val="005B015B"/>
    <w:rsid w:val="005B0E7C"/>
    <w:rsid w:val="005B43E4"/>
    <w:rsid w:val="005C584C"/>
    <w:rsid w:val="005E1C88"/>
    <w:rsid w:val="005F58FF"/>
    <w:rsid w:val="0060480B"/>
    <w:rsid w:val="006336A5"/>
    <w:rsid w:val="00634980"/>
    <w:rsid w:val="0063606E"/>
    <w:rsid w:val="00647A20"/>
    <w:rsid w:val="00654E76"/>
    <w:rsid w:val="006564BA"/>
    <w:rsid w:val="006656D5"/>
    <w:rsid w:val="0066621F"/>
    <w:rsid w:val="00674DA0"/>
    <w:rsid w:val="006839EB"/>
    <w:rsid w:val="00687568"/>
    <w:rsid w:val="00691158"/>
    <w:rsid w:val="00695CB8"/>
    <w:rsid w:val="006A1401"/>
    <w:rsid w:val="006B084E"/>
    <w:rsid w:val="006F74E9"/>
    <w:rsid w:val="00700B43"/>
    <w:rsid w:val="0070543A"/>
    <w:rsid w:val="00710E55"/>
    <w:rsid w:val="00712176"/>
    <w:rsid w:val="00720235"/>
    <w:rsid w:val="00734D85"/>
    <w:rsid w:val="007475AD"/>
    <w:rsid w:val="00754A40"/>
    <w:rsid w:val="00756641"/>
    <w:rsid w:val="00756784"/>
    <w:rsid w:val="00757DEF"/>
    <w:rsid w:val="00760A0C"/>
    <w:rsid w:val="00763ABD"/>
    <w:rsid w:val="00774304"/>
    <w:rsid w:val="007870A5"/>
    <w:rsid w:val="00797905"/>
    <w:rsid w:val="007A202C"/>
    <w:rsid w:val="007B5C8A"/>
    <w:rsid w:val="007C0D8C"/>
    <w:rsid w:val="007C74EB"/>
    <w:rsid w:val="007D0C20"/>
    <w:rsid w:val="007D4065"/>
    <w:rsid w:val="007D4EFB"/>
    <w:rsid w:val="007E49BF"/>
    <w:rsid w:val="008060C5"/>
    <w:rsid w:val="00842C9F"/>
    <w:rsid w:val="0085347A"/>
    <w:rsid w:val="00855608"/>
    <w:rsid w:val="008602E0"/>
    <w:rsid w:val="00861BA5"/>
    <w:rsid w:val="00861EB6"/>
    <w:rsid w:val="008749D7"/>
    <w:rsid w:val="008A7A77"/>
    <w:rsid w:val="008D12E4"/>
    <w:rsid w:val="008E6CA9"/>
    <w:rsid w:val="00902296"/>
    <w:rsid w:val="00902334"/>
    <w:rsid w:val="00907DA7"/>
    <w:rsid w:val="0092559F"/>
    <w:rsid w:val="00935625"/>
    <w:rsid w:val="00940A1A"/>
    <w:rsid w:val="00952CFA"/>
    <w:rsid w:val="00975D3A"/>
    <w:rsid w:val="00975F95"/>
    <w:rsid w:val="00976DC9"/>
    <w:rsid w:val="00976DFD"/>
    <w:rsid w:val="0099019B"/>
    <w:rsid w:val="0099617C"/>
    <w:rsid w:val="009A4A3E"/>
    <w:rsid w:val="009E4649"/>
    <w:rsid w:val="009F6E8C"/>
    <w:rsid w:val="00A01707"/>
    <w:rsid w:val="00A3126F"/>
    <w:rsid w:val="00A42174"/>
    <w:rsid w:val="00A44686"/>
    <w:rsid w:val="00A4561F"/>
    <w:rsid w:val="00A50226"/>
    <w:rsid w:val="00A53FCA"/>
    <w:rsid w:val="00A6351D"/>
    <w:rsid w:val="00A6487C"/>
    <w:rsid w:val="00A813A9"/>
    <w:rsid w:val="00AB769C"/>
    <w:rsid w:val="00AE0A7B"/>
    <w:rsid w:val="00AE1E36"/>
    <w:rsid w:val="00AE427A"/>
    <w:rsid w:val="00AE6EBC"/>
    <w:rsid w:val="00AF327F"/>
    <w:rsid w:val="00AF4A52"/>
    <w:rsid w:val="00AF5F0F"/>
    <w:rsid w:val="00B2214E"/>
    <w:rsid w:val="00B42043"/>
    <w:rsid w:val="00B53314"/>
    <w:rsid w:val="00B56532"/>
    <w:rsid w:val="00B56DA3"/>
    <w:rsid w:val="00B72B11"/>
    <w:rsid w:val="00B871BC"/>
    <w:rsid w:val="00B87D11"/>
    <w:rsid w:val="00BA1E99"/>
    <w:rsid w:val="00BC08EF"/>
    <w:rsid w:val="00BC3408"/>
    <w:rsid w:val="00BF5682"/>
    <w:rsid w:val="00C01F8E"/>
    <w:rsid w:val="00C25E42"/>
    <w:rsid w:val="00C4085E"/>
    <w:rsid w:val="00C45685"/>
    <w:rsid w:val="00C57A61"/>
    <w:rsid w:val="00C62C90"/>
    <w:rsid w:val="00C741E9"/>
    <w:rsid w:val="00C97A92"/>
    <w:rsid w:val="00CA6F65"/>
    <w:rsid w:val="00CA7CD9"/>
    <w:rsid w:val="00CD5FC4"/>
    <w:rsid w:val="00CD6303"/>
    <w:rsid w:val="00CE22CF"/>
    <w:rsid w:val="00D03BAE"/>
    <w:rsid w:val="00D07C6E"/>
    <w:rsid w:val="00D2216B"/>
    <w:rsid w:val="00D7385A"/>
    <w:rsid w:val="00D86365"/>
    <w:rsid w:val="00DB389E"/>
    <w:rsid w:val="00DB4FD7"/>
    <w:rsid w:val="00DB6140"/>
    <w:rsid w:val="00DC73CF"/>
    <w:rsid w:val="00DD057A"/>
    <w:rsid w:val="00DD58A3"/>
    <w:rsid w:val="00DE60F9"/>
    <w:rsid w:val="00DE72D4"/>
    <w:rsid w:val="00E079FB"/>
    <w:rsid w:val="00E10FBF"/>
    <w:rsid w:val="00E11395"/>
    <w:rsid w:val="00E17B46"/>
    <w:rsid w:val="00E27D52"/>
    <w:rsid w:val="00E32102"/>
    <w:rsid w:val="00E4727B"/>
    <w:rsid w:val="00E50DA4"/>
    <w:rsid w:val="00E54096"/>
    <w:rsid w:val="00E5739C"/>
    <w:rsid w:val="00E649FB"/>
    <w:rsid w:val="00E73DE0"/>
    <w:rsid w:val="00E82084"/>
    <w:rsid w:val="00E85053"/>
    <w:rsid w:val="00E874F1"/>
    <w:rsid w:val="00E87D2D"/>
    <w:rsid w:val="00E959FF"/>
    <w:rsid w:val="00E9710F"/>
    <w:rsid w:val="00EA2560"/>
    <w:rsid w:val="00EA7873"/>
    <w:rsid w:val="00EB14D1"/>
    <w:rsid w:val="00ED026D"/>
    <w:rsid w:val="00ED2B8C"/>
    <w:rsid w:val="00EE62B4"/>
    <w:rsid w:val="00EE71EE"/>
    <w:rsid w:val="00EF689A"/>
    <w:rsid w:val="00F26EDF"/>
    <w:rsid w:val="00F44811"/>
    <w:rsid w:val="00F62306"/>
    <w:rsid w:val="00F70E02"/>
    <w:rsid w:val="00F71C01"/>
    <w:rsid w:val="00F8455F"/>
    <w:rsid w:val="00F94AF2"/>
    <w:rsid w:val="00FC14C0"/>
    <w:rsid w:val="00FC50C4"/>
    <w:rsid w:val="00FC7760"/>
    <w:rsid w:val="00FE6120"/>
    <w:rsid w:val="00FF3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B0B7"/>
  <w15:chartTrackingRefBased/>
  <w15:docId w15:val="{AEC83AA7-57D9-4AD2-908A-70873940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before="340" w:after="330" w:line="5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158"/>
    <w:pPr>
      <w:widowControl w:val="0"/>
      <w:spacing w:before="0" w:after="0" w:line="240" w:lineRule="auto"/>
      <w:jc w:val="both"/>
    </w:pPr>
    <w:rPr>
      <w:rFonts w:ascii="Times New Roman" w:eastAsia="宋体" w:hAnsi="Times New Roman" w:cs="Times New Roman"/>
      <w:szCs w:val="20"/>
    </w:rPr>
  </w:style>
  <w:style w:type="paragraph" w:styleId="1">
    <w:name w:val="heading 1"/>
    <w:basedOn w:val="a"/>
    <w:next w:val="a"/>
    <w:link w:val="1Char"/>
    <w:autoRedefine/>
    <w:uiPriority w:val="9"/>
    <w:qFormat/>
    <w:rsid w:val="00756641"/>
    <w:pPr>
      <w:numPr>
        <w:numId w:val="2"/>
      </w:numPr>
      <w:outlineLvl w:val="0"/>
    </w:pPr>
    <w:rPr>
      <w:b/>
      <w:bCs/>
      <w:kern w:val="44"/>
      <w:sz w:val="44"/>
      <w:szCs w:val="44"/>
    </w:rPr>
  </w:style>
  <w:style w:type="paragraph" w:styleId="2">
    <w:name w:val="heading 2"/>
    <w:basedOn w:val="a"/>
    <w:next w:val="a"/>
    <w:link w:val="2Char"/>
    <w:autoRedefine/>
    <w:uiPriority w:val="9"/>
    <w:unhideWhenUsed/>
    <w:qFormat/>
    <w:rsid w:val="00333A44"/>
    <w:pPr>
      <w:numPr>
        <w:ilvl w:val="1"/>
        <w:numId w:val="1"/>
      </w:numPr>
      <w:spacing w:before="260" w:after="260" w:line="415" w:lineRule="auto"/>
      <w:ind w:left="720" w:hanging="720"/>
      <w:outlineLvl w:val="1"/>
    </w:pPr>
    <w:rPr>
      <w:rFonts w:asciiTheme="majorHAnsi" w:hAnsiTheme="majorHAnsi" w:cstheme="majorBidi"/>
      <w:b/>
      <w:bCs/>
      <w:sz w:val="32"/>
      <w:szCs w:val="32"/>
    </w:rPr>
  </w:style>
  <w:style w:type="paragraph" w:styleId="3">
    <w:name w:val="heading 3"/>
    <w:basedOn w:val="a"/>
    <w:next w:val="a"/>
    <w:link w:val="3Char"/>
    <w:autoRedefine/>
    <w:uiPriority w:val="9"/>
    <w:unhideWhenUsed/>
    <w:qFormat/>
    <w:rsid w:val="00E874F1"/>
    <w:pPr>
      <w:numPr>
        <w:numId w:val="4"/>
      </w:numPr>
      <w:spacing w:before="260" w:after="260" w:line="415" w:lineRule="auto"/>
      <w:outlineLvl w:val="2"/>
    </w:pPr>
    <w:rPr>
      <w:rFonts w:eastAsiaTheme="majorEastAsia"/>
      <w:b/>
      <w:bCs/>
      <w:sz w:val="28"/>
      <w:szCs w:val="32"/>
    </w:rPr>
  </w:style>
  <w:style w:type="paragraph" w:styleId="4">
    <w:name w:val="heading 4"/>
    <w:basedOn w:val="a"/>
    <w:next w:val="a"/>
    <w:link w:val="4Char"/>
    <w:autoRedefine/>
    <w:uiPriority w:val="9"/>
    <w:semiHidden/>
    <w:unhideWhenUsed/>
    <w:qFormat/>
    <w:rsid w:val="008E6CA9"/>
    <w:pPr>
      <w:numPr>
        <w:numId w:val="6"/>
      </w:numPr>
      <w:spacing w:before="280" w:after="290" w:line="377" w:lineRule="auto"/>
      <w:ind w:hangingChars="200" w:hanging="420"/>
      <w:outlineLvl w:val="3"/>
    </w:pPr>
    <w:rPr>
      <w:rFonts w:asciiTheme="majorHAnsi" w:eastAsiaTheme="majorEastAsia" w:hAnsiTheme="majorHAnsi" w:cstheme="majorBidi"/>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56641"/>
    <w:rPr>
      <w:rFonts w:eastAsia="微软雅黑"/>
      <w:b/>
      <w:bCs/>
      <w:kern w:val="44"/>
      <w:sz w:val="44"/>
      <w:szCs w:val="44"/>
    </w:rPr>
  </w:style>
  <w:style w:type="character" w:customStyle="1" w:styleId="2Char">
    <w:name w:val="标题 2 Char"/>
    <w:basedOn w:val="a0"/>
    <w:link w:val="2"/>
    <w:uiPriority w:val="9"/>
    <w:rsid w:val="00333A44"/>
    <w:rPr>
      <w:rFonts w:asciiTheme="majorHAnsi" w:eastAsia="微软雅黑" w:hAnsiTheme="majorHAnsi" w:cstheme="majorBidi"/>
      <w:b/>
      <w:bCs/>
      <w:sz w:val="32"/>
      <w:szCs w:val="32"/>
    </w:rPr>
  </w:style>
  <w:style w:type="character" w:customStyle="1" w:styleId="3Char">
    <w:name w:val="标题 3 Char"/>
    <w:basedOn w:val="a0"/>
    <w:link w:val="3"/>
    <w:uiPriority w:val="9"/>
    <w:rsid w:val="00E874F1"/>
    <w:rPr>
      <w:rFonts w:eastAsiaTheme="majorEastAsia"/>
      <w:b/>
      <w:bCs/>
      <w:sz w:val="28"/>
      <w:szCs w:val="32"/>
    </w:rPr>
  </w:style>
  <w:style w:type="character" w:customStyle="1" w:styleId="4Char">
    <w:name w:val="标题 4 Char"/>
    <w:basedOn w:val="a0"/>
    <w:link w:val="4"/>
    <w:uiPriority w:val="9"/>
    <w:semiHidden/>
    <w:rsid w:val="008E6CA9"/>
    <w:rPr>
      <w:rFonts w:asciiTheme="majorHAnsi" w:eastAsiaTheme="majorEastAsia" w:hAnsiTheme="majorHAnsi" w:cstheme="majorBidi"/>
      <w:b/>
      <w:bCs/>
      <w:sz w:val="24"/>
      <w:szCs w:val="28"/>
    </w:rPr>
  </w:style>
  <w:style w:type="paragraph" w:styleId="a3">
    <w:name w:val="header"/>
    <w:basedOn w:val="a"/>
    <w:link w:val="Char"/>
    <w:uiPriority w:val="99"/>
    <w:unhideWhenUsed/>
    <w:rsid w:val="006911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1158"/>
    <w:rPr>
      <w:rFonts w:eastAsia="微软雅黑"/>
      <w:sz w:val="18"/>
      <w:szCs w:val="18"/>
    </w:rPr>
  </w:style>
  <w:style w:type="paragraph" w:styleId="a4">
    <w:name w:val="footer"/>
    <w:basedOn w:val="a"/>
    <w:link w:val="Char0"/>
    <w:uiPriority w:val="99"/>
    <w:unhideWhenUsed/>
    <w:rsid w:val="00691158"/>
    <w:pPr>
      <w:tabs>
        <w:tab w:val="center" w:pos="4153"/>
        <w:tab w:val="right" w:pos="8306"/>
      </w:tabs>
      <w:snapToGrid w:val="0"/>
      <w:jc w:val="left"/>
    </w:pPr>
    <w:rPr>
      <w:sz w:val="18"/>
      <w:szCs w:val="18"/>
    </w:rPr>
  </w:style>
  <w:style w:type="character" w:customStyle="1" w:styleId="Char0">
    <w:name w:val="页脚 Char"/>
    <w:basedOn w:val="a0"/>
    <w:link w:val="a4"/>
    <w:uiPriority w:val="99"/>
    <w:rsid w:val="00691158"/>
    <w:rPr>
      <w:rFonts w:eastAsia="微软雅黑"/>
      <w:sz w:val="18"/>
      <w:szCs w:val="18"/>
    </w:rPr>
  </w:style>
  <w:style w:type="paragraph" w:styleId="a5">
    <w:name w:val="annotation text"/>
    <w:basedOn w:val="a"/>
    <w:link w:val="Char1"/>
    <w:rsid w:val="00691158"/>
    <w:pPr>
      <w:jc w:val="left"/>
    </w:pPr>
  </w:style>
  <w:style w:type="character" w:customStyle="1" w:styleId="Char1">
    <w:name w:val="批注文字 Char"/>
    <w:basedOn w:val="a0"/>
    <w:link w:val="a5"/>
    <w:rsid w:val="00691158"/>
    <w:rPr>
      <w:rFonts w:ascii="Times New Roman" w:eastAsia="宋体" w:hAnsi="Times New Roman" w:cs="Times New Roman"/>
      <w:szCs w:val="20"/>
    </w:rPr>
  </w:style>
  <w:style w:type="paragraph" w:customStyle="1" w:styleId="10">
    <w:name w:val="列出段落1"/>
    <w:rsid w:val="00691158"/>
    <w:pPr>
      <w:spacing w:before="0" w:after="0" w:line="240" w:lineRule="auto"/>
      <w:ind w:firstLineChars="200" w:firstLine="420"/>
    </w:pPr>
    <w:rPr>
      <w:rFonts w:ascii="Times New Roman" w:eastAsia="宋体" w:hAnsi="Times New Roman" w:cs="Times New Roman"/>
      <w:kern w:val="0"/>
      <w:sz w:val="20"/>
      <w:szCs w:val="20"/>
    </w:rPr>
  </w:style>
  <w:style w:type="paragraph" w:styleId="a6">
    <w:name w:val="Balloon Text"/>
    <w:basedOn w:val="a"/>
    <w:link w:val="Char2"/>
    <w:uiPriority w:val="99"/>
    <w:semiHidden/>
    <w:unhideWhenUsed/>
    <w:rsid w:val="00691158"/>
    <w:rPr>
      <w:sz w:val="18"/>
      <w:szCs w:val="18"/>
    </w:rPr>
  </w:style>
  <w:style w:type="character" w:customStyle="1" w:styleId="Char2">
    <w:name w:val="批注框文本 Char"/>
    <w:basedOn w:val="a0"/>
    <w:link w:val="a6"/>
    <w:uiPriority w:val="99"/>
    <w:semiHidden/>
    <w:rsid w:val="00691158"/>
    <w:rPr>
      <w:rFonts w:ascii="Times New Roman" w:eastAsia="宋体" w:hAnsi="Times New Roman" w:cs="Times New Roman"/>
      <w:sz w:val="18"/>
      <w:szCs w:val="18"/>
    </w:rPr>
  </w:style>
  <w:style w:type="character" w:styleId="a7">
    <w:name w:val="annotation reference"/>
    <w:rsid w:val="002B231E"/>
    <w:rPr>
      <w:sz w:val="21"/>
      <w:szCs w:val="21"/>
    </w:rPr>
  </w:style>
  <w:style w:type="paragraph" w:styleId="a8">
    <w:name w:val="List Paragraph"/>
    <w:basedOn w:val="a"/>
    <w:uiPriority w:val="34"/>
    <w:qFormat/>
    <w:rsid w:val="003A6CA1"/>
    <w:pPr>
      <w:ind w:firstLineChars="200" w:firstLine="420"/>
    </w:pPr>
  </w:style>
  <w:style w:type="character" w:styleId="a9">
    <w:name w:val="Hyperlink"/>
    <w:basedOn w:val="a0"/>
    <w:uiPriority w:val="99"/>
    <w:unhideWhenUsed/>
    <w:rsid w:val="003F4B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90338">
      <w:bodyDiv w:val="1"/>
      <w:marLeft w:val="0"/>
      <w:marRight w:val="0"/>
      <w:marTop w:val="0"/>
      <w:marBottom w:val="0"/>
      <w:divBdr>
        <w:top w:val="none" w:sz="0" w:space="0" w:color="auto"/>
        <w:left w:val="none" w:sz="0" w:space="0" w:color="auto"/>
        <w:bottom w:val="none" w:sz="0" w:space="0" w:color="auto"/>
        <w:right w:val="none" w:sz="0" w:space="0" w:color="auto"/>
      </w:divBdr>
      <w:divsChild>
        <w:div w:id="1840345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tcmlxh@163.com" TargetMode="External"/><Relationship Id="rId13" Type="http://schemas.openxmlformats.org/officeDocument/2006/relationships/hyperlink" Target="http://huodong.ustc.edu.cn/mlx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7</Pages>
  <Words>779</Words>
  <Characters>4446</Characters>
  <Application>Microsoft Office Word</Application>
  <DocSecurity>0</DocSecurity>
  <Lines>37</Lines>
  <Paragraphs>10</Paragraphs>
  <ScaleCrop>false</ScaleCrop>
  <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 Lee</dc:creator>
  <cp:keywords/>
  <dc:description/>
  <cp:lastModifiedBy>GuyingLi</cp:lastModifiedBy>
  <cp:revision>176</cp:revision>
  <dcterms:created xsi:type="dcterms:W3CDTF">2013-10-23T05:47:00Z</dcterms:created>
  <dcterms:modified xsi:type="dcterms:W3CDTF">2013-10-24T14:15:00Z</dcterms:modified>
</cp:coreProperties>
</file>